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4D32EF9" w14:textId="77777777" w:rsidR="00392621" w:rsidRPr="005C477F" w:rsidRDefault="00AA02D9" w:rsidP="00F13154">
      <w:pPr>
        <w:pStyle w:val="Nadpis1"/>
        <w:numPr>
          <w:ilvl w:val="0"/>
          <w:numId w:val="0"/>
        </w:numPr>
        <w:spacing w:line="260" w:lineRule="exact"/>
        <w:jc w:val="center"/>
        <w:rPr>
          <w:rFonts w:ascii="Arial" w:hAnsi="Arial" w:cs="Arial"/>
          <w:sz w:val="28"/>
          <w:szCs w:val="28"/>
        </w:rPr>
      </w:pPr>
      <w:r>
        <w:rPr>
          <w:rFonts w:ascii="Arial" w:hAnsi="Arial" w:cs="Arial"/>
          <w:sz w:val="28"/>
          <w:szCs w:val="28"/>
        </w:rPr>
        <w:t>Příkazní</w:t>
      </w:r>
      <w:r w:rsidR="00A3734F" w:rsidRPr="005C477F">
        <w:rPr>
          <w:rFonts w:ascii="Arial" w:hAnsi="Arial" w:cs="Arial"/>
          <w:sz w:val="28"/>
          <w:szCs w:val="28"/>
        </w:rPr>
        <w:t xml:space="preserve"> smlouva</w:t>
      </w:r>
    </w:p>
    <w:p w14:paraId="34BDC074" w14:textId="7B283769" w:rsidR="00392621" w:rsidRPr="0096249D" w:rsidRDefault="00392621" w:rsidP="00F13154">
      <w:pPr>
        <w:spacing w:line="260" w:lineRule="exact"/>
        <w:jc w:val="center"/>
        <w:rPr>
          <w:rFonts w:ascii="Arial" w:hAnsi="Arial" w:cs="Arial"/>
          <w:sz w:val="22"/>
          <w:szCs w:val="22"/>
        </w:rPr>
      </w:pPr>
      <w:r w:rsidRPr="0096249D">
        <w:rPr>
          <w:rFonts w:ascii="Arial" w:hAnsi="Arial" w:cs="Arial"/>
          <w:sz w:val="22"/>
          <w:szCs w:val="22"/>
        </w:rPr>
        <w:t xml:space="preserve">uzavřená podle § </w:t>
      </w:r>
      <w:r w:rsidR="00AA02D9" w:rsidRPr="0096249D">
        <w:rPr>
          <w:rFonts w:ascii="Arial" w:hAnsi="Arial" w:cs="Arial"/>
          <w:sz w:val="22"/>
          <w:szCs w:val="22"/>
        </w:rPr>
        <w:t>2430</w:t>
      </w:r>
      <w:r w:rsidRPr="0096249D">
        <w:rPr>
          <w:rFonts w:ascii="Arial" w:hAnsi="Arial" w:cs="Arial"/>
          <w:sz w:val="22"/>
          <w:szCs w:val="22"/>
        </w:rPr>
        <w:t xml:space="preserve"> a násl. zákon</w:t>
      </w:r>
      <w:r w:rsidR="006D1F46">
        <w:rPr>
          <w:rFonts w:ascii="Arial" w:hAnsi="Arial" w:cs="Arial"/>
          <w:sz w:val="22"/>
          <w:szCs w:val="22"/>
        </w:rPr>
        <w:t>a</w:t>
      </w:r>
      <w:r w:rsidRPr="0096249D">
        <w:rPr>
          <w:rFonts w:ascii="Arial" w:hAnsi="Arial" w:cs="Arial"/>
          <w:sz w:val="22"/>
          <w:szCs w:val="22"/>
        </w:rPr>
        <w:t xml:space="preserve"> číslo </w:t>
      </w:r>
      <w:r w:rsidR="00AA02D9" w:rsidRPr="0096249D">
        <w:rPr>
          <w:rFonts w:ascii="Arial" w:hAnsi="Arial" w:cs="Arial"/>
          <w:sz w:val="22"/>
          <w:szCs w:val="22"/>
        </w:rPr>
        <w:t>89/2012</w:t>
      </w:r>
      <w:r w:rsidRPr="0096249D">
        <w:rPr>
          <w:rFonts w:ascii="Arial" w:hAnsi="Arial" w:cs="Arial"/>
          <w:sz w:val="22"/>
          <w:szCs w:val="22"/>
        </w:rPr>
        <w:t xml:space="preserve"> Sb., </w:t>
      </w:r>
      <w:r w:rsidR="006D1F46">
        <w:rPr>
          <w:rFonts w:ascii="Arial" w:hAnsi="Arial" w:cs="Arial"/>
          <w:sz w:val="22"/>
          <w:szCs w:val="22"/>
        </w:rPr>
        <w:t xml:space="preserve">občanský zákoník, </w:t>
      </w:r>
      <w:r w:rsidR="00BB2898">
        <w:rPr>
          <w:rFonts w:ascii="Arial" w:hAnsi="Arial" w:cs="Arial"/>
          <w:sz w:val="22"/>
          <w:szCs w:val="22"/>
        </w:rPr>
        <w:t>ve znění pozdějších předpisů (dále jen občanský zákoník)</w:t>
      </w:r>
    </w:p>
    <w:p w14:paraId="6E8CEC3E" w14:textId="77777777" w:rsidR="008B543A" w:rsidRPr="005C477F" w:rsidRDefault="008B543A" w:rsidP="00F13154">
      <w:pPr>
        <w:spacing w:line="260" w:lineRule="exact"/>
        <w:jc w:val="center"/>
        <w:rPr>
          <w:rFonts w:ascii="Arial" w:hAnsi="Arial" w:cs="Arial"/>
          <w:b/>
          <w:sz w:val="22"/>
          <w:szCs w:val="22"/>
        </w:rPr>
      </w:pPr>
    </w:p>
    <w:p w14:paraId="2F4FF904" w14:textId="77777777" w:rsidR="00E00041" w:rsidRPr="0096249D" w:rsidRDefault="00E00041" w:rsidP="00F13154">
      <w:pPr>
        <w:spacing w:line="260" w:lineRule="exact"/>
        <w:jc w:val="center"/>
        <w:rPr>
          <w:rFonts w:ascii="Arial" w:hAnsi="Arial" w:cs="Arial"/>
          <w:b/>
          <w:bCs/>
          <w:sz w:val="22"/>
          <w:szCs w:val="22"/>
        </w:rPr>
      </w:pPr>
      <w:r w:rsidRPr="0096249D">
        <w:rPr>
          <w:rFonts w:ascii="Arial" w:hAnsi="Arial" w:cs="Arial"/>
          <w:b/>
          <w:bCs/>
          <w:sz w:val="22"/>
          <w:szCs w:val="22"/>
        </w:rPr>
        <w:t xml:space="preserve">za účelem provedení výkonu Technického dozoru stavebníka </w:t>
      </w:r>
      <w:r w:rsidR="001F4C5F" w:rsidRPr="0096249D">
        <w:rPr>
          <w:rFonts w:ascii="Arial" w:hAnsi="Arial" w:cs="Arial"/>
          <w:b/>
          <w:bCs/>
          <w:sz w:val="22"/>
          <w:szCs w:val="22"/>
        </w:rPr>
        <w:t xml:space="preserve">na akci: </w:t>
      </w:r>
    </w:p>
    <w:p w14:paraId="2A10D6E9" w14:textId="02A3263B" w:rsidR="007731AB" w:rsidRDefault="000E566A" w:rsidP="00F13154">
      <w:pPr>
        <w:pStyle w:val="Zkladntextodsazen"/>
        <w:spacing w:before="120" w:after="120" w:line="260" w:lineRule="exact"/>
        <w:jc w:val="center"/>
        <w:rPr>
          <w:rFonts w:ascii="Arial" w:hAnsi="Arial" w:cs="Arial"/>
          <w:bCs/>
          <w:sz w:val="22"/>
          <w:szCs w:val="22"/>
        </w:rPr>
      </w:pPr>
      <w:r w:rsidRPr="000E566A">
        <w:rPr>
          <w:rFonts w:ascii="Arial" w:hAnsi="Arial" w:cs="Arial"/>
          <w:b/>
          <w:bCs/>
          <w:sz w:val="22"/>
          <w:szCs w:val="22"/>
        </w:rPr>
        <w:t>II/152 Jaroměřice – Hrotovice – hr. kraje, 1. stavba</w:t>
      </w:r>
    </w:p>
    <w:p w14:paraId="631174EB" w14:textId="77777777" w:rsidR="002262AB" w:rsidRDefault="002262AB" w:rsidP="00F13154">
      <w:pPr>
        <w:pStyle w:val="Zkladntextodsazen"/>
        <w:spacing w:before="120" w:after="120" w:line="260" w:lineRule="exact"/>
        <w:jc w:val="center"/>
        <w:rPr>
          <w:rFonts w:ascii="Arial" w:hAnsi="Arial" w:cs="Arial"/>
          <w:b/>
          <w:sz w:val="22"/>
          <w:szCs w:val="22"/>
        </w:rPr>
      </w:pPr>
    </w:p>
    <w:p w14:paraId="2FBF5821" w14:textId="77777777" w:rsidR="00392621" w:rsidRPr="005C477F" w:rsidRDefault="00392621" w:rsidP="00F13154">
      <w:pPr>
        <w:pStyle w:val="Zkladntextodsazen"/>
        <w:spacing w:before="120" w:after="120" w:line="260" w:lineRule="exact"/>
        <w:jc w:val="center"/>
        <w:rPr>
          <w:rFonts w:ascii="Arial" w:hAnsi="Arial" w:cs="Arial"/>
          <w:b/>
          <w:sz w:val="22"/>
          <w:szCs w:val="22"/>
        </w:rPr>
      </w:pPr>
      <w:r w:rsidRPr="005C477F">
        <w:rPr>
          <w:rFonts w:ascii="Arial" w:hAnsi="Arial" w:cs="Arial"/>
          <w:b/>
          <w:sz w:val="22"/>
          <w:szCs w:val="22"/>
        </w:rPr>
        <w:t>Článek 1 – Smluvní strany</w:t>
      </w:r>
    </w:p>
    <w:p w14:paraId="5AA4AE06" w14:textId="77777777" w:rsidR="00392621" w:rsidRPr="005C477F" w:rsidRDefault="00392621" w:rsidP="00F13154">
      <w:pPr>
        <w:spacing w:line="260" w:lineRule="exact"/>
        <w:jc w:val="both"/>
        <w:rPr>
          <w:rFonts w:ascii="Arial" w:hAnsi="Arial" w:cs="Arial"/>
          <w:b/>
          <w:sz w:val="22"/>
          <w:szCs w:val="22"/>
        </w:rPr>
      </w:pPr>
    </w:p>
    <w:p w14:paraId="40331121" w14:textId="77777777" w:rsidR="00253E83" w:rsidRPr="00253E83" w:rsidRDefault="00AA02D9" w:rsidP="005A444E">
      <w:pPr>
        <w:pStyle w:val="Odstavecseseznamem"/>
        <w:numPr>
          <w:ilvl w:val="1"/>
          <w:numId w:val="3"/>
        </w:numPr>
        <w:rPr>
          <w:rFonts w:ascii="Arial" w:eastAsia="MS Mincho" w:hAnsi="Arial" w:cs="Arial"/>
          <w:sz w:val="22"/>
          <w:szCs w:val="22"/>
        </w:rPr>
      </w:pPr>
      <w:r w:rsidRPr="00EA767A">
        <w:rPr>
          <w:rFonts w:ascii="Arial" w:hAnsi="Arial" w:cs="Arial"/>
          <w:b/>
          <w:sz w:val="22"/>
          <w:szCs w:val="22"/>
        </w:rPr>
        <w:t>Příkazce</w:t>
      </w:r>
      <w:r w:rsidR="000978EB" w:rsidRPr="00EA767A">
        <w:rPr>
          <w:rFonts w:ascii="Arial" w:hAnsi="Arial" w:cs="Arial"/>
          <w:b/>
          <w:sz w:val="22"/>
          <w:szCs w:val="22"/>
        </w:rPr>
        <w:t>:</w:t>
      </w:r>
      <w:r w:rsidR="000978EB" w:rsidRPr="00EA767A">
        <w:rPr>
          <w:rFonts w:ascii="Arial" w:hAnsi="Arial" w:cs="Arial"/>
          <w:b/>
          <w:sz w:val="22"/>
          <w:szCs w:val="22"/>
        </w:rPr>
        <w:tab/>
      </w:r>
      <w:r w:rsidR="002B171A" w:rsidRPr="00EA767A">
        <w:rPr>
          <w:rFonts w:ascii="Arial" w:hAnsi="Arial" w:cs="Arial"/>
          <w:b/>
          <w:sz w:val="22"/>
          <w:szCs w:val="22"/>
        </w:rPr>
        <w:t xml:space="preserve">Kraj </w:t>
      </w:r>
      <w:r w:rsidR="00392621" w:rsidRPr="00EA767A">
        <w:rPr>
          <w:rFonts w:ascii="Arial" w:eastAsia="MS Mincho" w:hAnsi="Arial" w:cs="Arial"/>
          <w:b/>
          <w:bCs/>
          <w:sz w:val="22"/>
          <w:szCs w:val="22"/>
        </w:rPr>
        <w:t>Vysočina</w:t>
      </w:r>
    </w:p>
    <w:p w14:paraId="76039E6C" w14:textId="77777777" w:rsidR="00253E83" w:rsidRDefault="00253E83" w:rsidP="00253E83">
      <w:pPr>
        <w:rPr>
          <w:rFonts w:ascii="Arial" w:eastAsia="MS Mincho" w:hAnsi="Arial" w:cs="Arial"/>
          <w:sz w:val="22"/>
          <w:szCs w:val="22"/>
        </w:rPr>
      </w:pPr>
      <w:r>
        <w:rPr>
          <w:rFonts w:ascii="Arial" w:eastAsia="MS Mincho" w:hAnsi="Arial" w:cs="Arial"/>
          <w:sz w:val="22"/>
          <w:szCs w:val="22"/>
        </w:rPr>
        <w:t>se sídlem:</w:t>
      </w:r>
      <w:r>
        <w:rPr>
          <w:rFonts w:ascii="Arial" w:eastAsia="MS Mincho" w:hAnsi="Arial" w:cs="Arial"/>
          <w:sz w:val="22"/>
          <w:szCs w:val="22"/>
        </w:rPr>
        <w:tab/>
      </w:r>
      <w:r>
        <w:rPr>
          <w:rFonts w:ascii="Arial" w:eastAsia="MS Mincho" w:hAnsi="Arial" w:cs="Arial"/>
          <w:sz w:val="22"/>
          <w:szCs w:val="22"/>
        </w:rPr>
        <w:tab/>
      </w:r>
      <w:r>
        <w:rPr>
          <w:rFonts w:ascii="Arial" w:eastAsia="MS Mincho" w:hAnsi="Arial" w:cs="Arial"/>
          <w:sz w:val="22"/>
          <w:szCs w:val="22"/>
        </w:rPr>
        <w:tab/>
      </w:r>
      <w:r w:rsidR="00270D48" w:rsidRPr="00253E83">
        <w:rPr>
          <w:rFonts w:ascii="Arial" w:eastAsia="MS Mincho" w:hAnsi="Arial" w:cs="Arial"/>
          <w:sz w:val="22"/>
          <w:szCs w:val="22"/>
        </w:rPr>
        <w:t xml:space="preserve">Žižkova 57, 587 33 </w:t>
      </w:r>
      <w:r w:rsidR="00392621" w:rsidRPr="00253E83">
        <w:rPr>
          <w:rFonts w:ascii="Arial" w:eastAsia="MS Mincho" w:hAnsi="Arial" w:cs="Arial"/>
          <w:sz w:val="22"/>
          <w:szCs w:val="22"/>
        </w:rPr>
        <w:t>Jihlava</w:t>
      </w:r>
    </w:p>
    <w:p w14:paraId="468EAEAB" w14:textId="77777777" w:rsidR="00253E83" w:rsidRDefault="00AA02D9" w:rsidP="00253E83">
      <w:pPr>
        <w:rPr>
          <w:rFonts w:ascii="Arial" w:eastAsia="MS Mincho" w:hAnsi="Arial" w:cs="Arial"/>
          <w:sz w:val="22"/>
          <w:szCs w:val="22"/>
        </w:rPr>
      </w:pPr>
      <w:r w:rsidRPr="00253E83">
        <w:rPr>
          <w:rFonts w:ascii="Arial" w:eastAsia="MS Mincho" w:hAnsi="Arial" w:cs="Arial"/>
          <w:sz w:val="22"/>
          <w:szCs w:val="22"/>
        </w:rPr>
        <w:t>zastoupený</w:t>
      </w:r>
      <w:r w:rsidR="00253E83">
        <w:rPr>
          <w:rFonts w:ascii="Arial" w:eastAsia="MS Mincho" w:hAnsi="Arial" w:cs="Arial"/>
          <w:sz w:val="22"/>
          <w:szCs w:val="22"/>
        </w:rPr>
        <w:t>:</w:t>
      </w:r>
      <w:r w:rsidR="00253E83">
        <w:rPr>
          <w:rFonts w:ascii="Arial" w:eastAsia="MS Mincho" w:hAnsi="Arial" w:cs="Arial"/>
          <w:sz w:val="22"/>
          <w:szCs w:val="22"/>
        </w:rPr>
        <w:tab/>
      </w:r>
      <w:r w:rsidR="00253E83">
        <w:rPr>
          <w:rFonts w:ascii="Arial" w:eastAsia="MS Mincho" w:hAnsi="Arial" w:cs="Arial"/>
          <w:sz w:val="22"/>
          <w:szCs w:val="22"/>
        </w:rPr>
        <w:tab/>
      </w:r>
      <w:r w:rsidR="00253E83">
        <w:rPr>
          <w:rFonts w:ascii="Arial" w:eastAsia="MS Mincho" w:hAnsi="Arial" w:cs="Arial"/>
          <w:sz w:val="22"/>
          <w:szCs w:val="22"/>
        </w:rPr>
        <w:tab/>
      </w:r>
      <w:r w:rsidR="00392621" w:rsidRPr="00253E83">
        <w:rPr>
          <w:rFonts w:ascii="Arial" w:eastAsia="MS Mincho" w:hAnsi="Arial" w:cs="Arial"/>
          <w:sz w:val="22"/>
          <w:szCs w:val="22"/>
        </w:rPr>
        <w:t xml:space="preserve">MUDr. Jiřím </w:t>
      </w:r>
      <w:r w:rsidR="009E36C2" w:rsidRPr="00253E83">
        <w:rPr>
          <w:rFonts w:ascii="Arial" w:eastAsia="MS Mincho" w:hAnsi="Arial" w:cs="Arial"/>
          <w:sz w:val="22"/>
          <w:szCs w:val="22"/>
        </w:rPr>
        <w:t>B</w:t>
      </w:r>
      <w:r w:rsidR="00392621" w:rsidRPr="00253E83">
        <w:rPr>
          <w:rFonts w:ascii="Arial" w:eastAsia="MS Mincho" w:hAnsi="Arial" w:cs="Arial"/>
          <w:sz w:val="22"/>
          <w:szCs w:val="22"/>
        </w:rPr>
        <w:t>ěhounkem</w:t>
      </w:r>
      <w:r w:rsidR="00EA767A" w:rsidRPr="00253E83">
        <w:rPr>
          <w:rFonts w:ascii="Arial" w:eastAsia="MS Mincho" w:hAnsi="Arial" w:cs="Arial"/>
          <w:sz w:val="22"/>
          <w:szCs w:val="22"/>
        </w:rPr>
        <w:t>,</w:t>
      </w:r>
      <w:r w:rsidR="00253E83">
        <w:rPr>
          <w:rFonts w:ascii="Arial" w:eastAsia="MS Mincho" w:hAnsi="Arial" w:cs="Arial"/>
          <w:sz w:val="22"/>
          <w:szCs w:val="22"/>
        </w:rPr>
        <w:t xml:space="preserve"> hejtmanem</w:t>
      </w:r>
    </w:p>
    <w:p w14:paraId="7AB4F351" w14:textId="3E041831" w:rsidR="00EA767A" w:rsidRPr="00253E83" w:rsidRDefault="00EA767A" w:rsidP="00253E83">
      <w:pPr>
        <w:ind w:left="2835" w:hanging="2835"/>
        <w:rPr>
          <w:rFonts w:ascii="Arial" w:eastAsia="MS Mincho" w:hAnsi="Arial" w:cs="Arial"/>
          <w:sz w:val="22"/>
          <w:szCs w:val="22"/>
        </w:rPr>
      </w:pPr>
      <w:r w:rsidRPr="00253E83">
        <w:rPr>
          <w:rFonts w:ascii="Arial" w:eastAsia="MS Mincho" w:hAnsi="Arial" w:cs="Arial"/>
          <w:sz w:val="22"/>
          <w:szCs w:val="22"/>
        </w:rPr>
        <w:t>k podpisu smlouvy pověřen</w:t>
      </w:r>
      <w:r w:rsidR="00253E83">
        <w:rPr>
          <w:rFonts w:ascii="Arial" w:eastAsia="MS Mincho" w:hAnsi="Arial" w:cs="Arial"/>
          <w:sz w:val="22"/>
          <w:szCs w:val="22"/>
        </w:rPr>
        <w:t>:</w:t>
      </w:r>
      <w:r w:rsidR="00253E83">
        <w:rPr>
          <w:rFonts w:ascii="Arial" w:eastAsia="MS Mincho" w:hAnsi="Arial" w:cs="Arial"/>
          <w:sz w:val="22"/>
          <w:szCs w:val="22"/>
        </w:rPr>
        <w:tab/>
      </w:r>
      <w:r w:rsidRPr="00253E83">
        <w:rPr>
          <w:rFonts w:ascii="Arial" w:eastAsia="MS Mincho" w:hAnsi="Arial" w:cs="Arial"/>
          <w:sz w:val="22"/>
          <w:szCs w:val="22"/>
        </w:rPr>
        <w:t>Ing. Jan Hyliš, člen rady kraje pro oblast dopravy a silničního hospodářství</w:t>
      </w:r>
    </w:p>
    <w:p w14:paraId="0AE77426" w14:textId="608ED5DE" w:rsidR="007731AB" w:rsidRPr="007731AB" w:rsidRDefault="00253E83" w:rsidP="007731AB">
      <w:pPr>
        <w:tabs>
          <w:tab w:val="left" w:pos="2835"/>
        </w:tabs>
        <w:spacing w:line="260" w:lineRule="exact"/>
        <w:jc w:val="both"/>
        <w:rPr>
          <w:rFonts w:ascii="Arial" w:eastAsia="MS Mincho" w:hAnsi="Arial" w:cs="Arial"/>
          <w:sz w:val="22"/>
          <w:szCs w:val="22"/>
        </w:rPr>
      </w:pPr>
      <w:r>
        <w:rPr>
          <w:rFonts w:ascii="Arial" w:eastAsia="MS Mincho" w:hAnsi="Arial" w:cs="Arial"/>
          <w:sz w:val="22"/>
          <w:szCs w:val="22"/>
        </w:rPr>
        <w:t>z</w:t>
      </w:r>
      <w:r w:rsidR="007731AB" w:rsidRPr="007731AB">
        <w:rPr>
          <w:rFonts w:ascii="Arial" w:eastAsia="MS Mincho" w:hAnsi="Arial" w:cs="Arial"/>
          <w:sz w:val="22"/>
          <w:szCs w:val="22"/>
        </w:rPr>
        <w:t>ástupce pro věci technické:</w:t>
      </w:r>
      <w:r w:rsidR="00BB2898">
        <w:rPr>
          <w:rFonts w:ascii="Arial" w:eastAsia="MS Mincho" w:hAnsi="Arial" w:cs="Arial"/>
          <w:sz w:val="22"/>
          <w:szCs w:val="22"/>
        </w:rPr>
        <w:tab/>
      </w:r>
      <w:r w:rsidR="001E6F5A">
        <w:rPr>
          <w:rFonts w:ascii="Arial" w:eastAsia="MS Mincho" w:hAnsi="Arial" w:cs="Arial"/>
          <w:sz w:val="22"/>
          <w:szCs w:val="22"/>
        </w:rPr>
        <w:t xml:space="preserve">Ing. </w:t>
      </w:r>
      <w:r w:rsidR="000E566A">
        <w:rPr>
          <w:rFonts w:ascii="Arial" w:eastAsia="MS Mincho" w:hAnsi="Arial" w:cs="Arial"/>
          <w:sz w:val="22"/>
          <w:szCs w:val="22"/>
        </w:rPr>
        <w:t>Miroslav Dokulil</w:t>
      </w:r>
      <w:r w:rsidR="007731AB" w:rsidRPr="007731AB">
        <w:rPr>
          <w:rFonts w:ascii="Arial" w:eastAsia="MS Mincho" w:hAnsi="Arial" w:cs="Arial"/>
          <w:sz w:val="22"/>
          <w:szCs w:val="22"/>
        </w:rPr>
        <w:t>, Ing. Hana Matulová</w:t>
      </w:r>
    </w:p>
    <w:p w14:paraId="6C5F83E2" w14:textId="1B5608D2" w:rsidR="007731AB" w:rsidRPr="007731AB" w:rsidRDefault="00253E83" w:rsidP="007731AB">
      <w:pPr>
        <w:jc w:val="both"/>
        <w:rPr>
          <w:rFonts w:ascii="Arial" w:hAnsi="Arial" w:cs="Arial"/>
          <w:sz w:val="22"/>
          <w:szCs w:val="22"/>
        </w:rPr>
      </w:pPr>
      <w:r>
        <w:rPr>
          <w:rFonts w:ascii="Arial" w:hAnsi="Arial" w:cs="Arial"/>
          <w:sz w:val="22"/>
          <w:szCs w:val="22"/>
        </w:rPr>
        <w:t>b</w:t>
      </w:r>
      <w:r w:rsidR="007731AB" w:rsidRPr="007731AB">
        <w:rPr>
          <w:rFonts w:ascii="Arial" w:hAnsi="Arial" w:cs="Arial"/>
          <w:sz w:val="22"/>
          <w:szCs w:val="22"/>
        </w:rPr>
        <w:t>ankovní spojení:</w:t>
      </w:r>
      <w:r w:rsidR="007731AB" w:rsidRPr="007731AB">
        <w:rPr>
          <w:rFonts w:ascii="Arial" w:hAnsi="Arial" w:cs="Arial"/>
          <w:sz w:val="22"/>
          <w:szCs w:val="22"/>
        </w:rPr>
        <w:tab/>
      </w:r>
      <w:r w:rsidR="007731AB" w:rsidRPr="007731AB">
        <w:rPr>
          <w:rFonts w:ascii="Arial" w:hAnsi="Arial" w:cs="Arial"/>
          <w:sz w:val="22"/>
          <w:szCs w:val="22"/>
        </w:rPr>
        <w:tab/>
        <w:t xml:space="preserve">Sberbank CZ, a.s., pobočka Jihlava   </w:t>
      </w:r>
    </w:p>
    <w:p w14:paraId="27536A24" w14:textId="4D3A051F" w:rsidR="007731AB" w:rsidRPr="007731AB" w:rsidRDefault="00253E83" w:rsidP="007731AB">
      <w:pPr>
        <w:jc w:val="both"/>
        <w:rPr>
          <w:rFonts w:ascii="Arial" w:hAnsi="Arial" w:cs="Arial"/>
          <w:sz w:val="22"/>
          <w:szCs w:val="22"/>
        </w:rPr>
      </w:pPr>
      <w:r>
        <w:rPr>
          <w:rFonts w:ascii="Arial" w:hAnsi="Arial" w:cs="Arial"/>
          <w:sz w:val="22"/>
          <w:szCs w:val="22"/>
        </w:rPr>
        <w:t>šč</w:t>
      </w:r>
      <w:r w:rsidR="007731AB" w:rsidRPr="007731AB">
        <w:rPr>
          <w:rFonts w:ascii="Arial" w:hAnsi="Arial" w:cs="Arial"/>
          <w:sz w:val="22"/>
          <w:szCs w:val="22"/>
        </w:rPr>
        <w:t>slo účtu:</w:t>
      </w:r>
      <w:r w:rsidR="00841A91">
        <w:rPr>
          <w:rFonts w:ascii="Arial" w:hAnsi="Arial" w:cs="Arial"/>
          <w:sz w:val="22"/>
          <w:szCs w:val="22"/>
        </w:rPr>
        <w:tab/>
      </w:r>
      <w:r w:rsidR="00841A91">
        <w:rPr>
          <w:rFonts w:ascii="Arial" w:hAnsi="Arial" w:cs="Arial"/>
          <w:sz w:val="22"/>
          <w:szCs w:val="22"/>
        </w:rPr>
        <w:tab/>
      </w:r>
      <w:r w:rsidR="007731AB" w:rsidRPr="007731AB">
        <w:rPr>
          <w:rFonts w:ascii="Arial" w:hAnsi="Arial" w:cs="Arial"/>
          <w:sz w:val="22"/>
          <w:szCs w:val="22"/>
        </w:rPr>
        <w:tab/>
      </w:r>
      <w:r w:rsidR="00BB2898">
        <w:rPr>
          <w:rFonts w:ascii="Arial" w:hAnsi="Arial" w:cs="Arial"/>
          <w:sz w:val="22"/>
          <w:szCs w:val="22"/>
        </w:rPr>
        <w:t>4200</w:t>
      </w:r>
      <w:r w:rsidR="000E566A">
        <w:rPr>
          <w:rFonts w:ascii="Arial" w:hAnsi="Arial" w:cs="Arial"/>
          <w:sz w:val="22"/>
          <w:szCs w:val="22"/>
        </w:rPr>
        <w:t>112689</w:t>
      </w:r>
      <w:r w:rsidR="00B1781E" w:rsidRPr="00B1781E">
        <w:rPr>
          <w:rFonts w:ascii="Arial" w:hAnsi="Arial" w:cs="Arial"/>
          <w:sz w:val="22"/>
          <w:szCs w:val="22"/>
        </w:rPr>
        <w:t>/6800</w:t>
      </w:r>
    </w:p>
    <w:p w14:paraId="461BB66D" w14:textId="77777777" w:rsidR="007731AB" w:rsidRPr="007731AB" w:rsidRDefault="007731AB" w:rsidP="007731AB">
      <w:pPr>
        <w:tabs>
          <w:tab w:val="left" w:pos="2835"/>
        </w:tabs>
        <w:spacing w:line="260" w:lineRule="exact"/>
        <w:jc w:val="both"/>
        <w:rPr>
          <w:rFonts w:ascii="Arial" w:eastAsia="MS Mincho" w:hAnsi="Arial" w:cs="Arial"/>
          <w:sz w:val="22"/>
          <w:szCs w:val="22"/>
        </w:rPr>
      </w:pPr>
      <w:r w:rsidRPr="007731AB">
        <w:rPr>
          <w:rFonts w:ascii="Arial" w:hAnsi="Arial" w:cs="Arial"/>
          <w:sz w:val="22"/>
          <w:szCs w:val="22"/>
        </w:rPr>
        <w:t>IČO:</w:t>
      </w:r>
      <w:r w:rsidRPr="007731AB">
        <w:rPr>
          <w:rFonts w:ascii="Arial" w:hAnsi="Arial" w:cs="Arial"/>
          <w:sz w:val="22"/>
          <w:szCs w:val="22"/>
        </w:rPr>
        <w:tab/>
      </w:r>
      <w:r w:rsidRPr="007731AB">
        <w:rPr>
          <w:rFonts w:ascii="Arial" w:eastAsia="MS Mincho" w:hAnsi="Arial" w:cs="Arial"/>
          <w:sz w:val="22"/>
          <w:szCs w:val="22"/>
        </w:rPr>
        <w:t>70890749</w:t>
      </w:r>
    </w:p>
    <w:p w14:paraId="30325B26" w14:textId="77777777" w:rsidR="004B5275" w:rsidRPr="005C477F" w:rsidRDefault="004B5275" w:rsidP="00F13154">
      <w:pPr>
        <w:spacing w:line="260" w:lineRule="exact"/>
        <w:jc w:val="both"/>
        <w:rPr>
          <w:rFonts w:ascii="Arial" w:hAnsi="Arial" w:cs="Arial"/>
          <w:b/>
          <w:sz w:val="22"/>
          <w:szCs w:val="22"/>
        </w:rPr>
      </w:pPr>
    </w:p>
    <w:p w14:paraId="16DF9BB2" w14:textId="77777777" w:rsidR="00392621" w:rsidRPr="005C477F" w:rsidRDefault="00392621" w:rsidP="00F13154">
      <w:pPr>
        <w:spacing w:line="260" w:lineRule="exact"/>
        <w:jc w:val="both"/>
        <w:rPr>
          <w:rFonts w:ascii="Arial" w:hAnsi="Arial" w:cs="Arial"/>
          <w:b/>
          <w:sz w:val="22"/>
          <w:szCs w:val="22"/>
        </w:rPr>
      </w:pPr>
      <w:r w:rsidRPr="005C477F">
        <w:rPr>
          <w:rFonts w:ascii="Arial" w:hAnsi="Arial" w:cs="Arial"/>
          <w:b/>
          <w:sz w:val="22"/>
          <w:szCs w:val="22"/>
        </w:rPr>
        <w:t xml:space="preserve">(dále jen </w:t>
      </w:r>
      <w:r w:rsidR="00AA02D9">
        <w:rPr>
          <w:rFonts w:ascii="Arial" w:hAnsi="Arial" w:cs="Arial"/>
          <w:b/>
          <w:sz w:val="22"/>
          <w:szCs w:val="22"/>
        </w:rPr>
        <w:t>příkazce</w:t>
      </w:r>
      <w:r w:rsidRPr="005C477F">
        <w:rPr>
          <w:rFonts w:ascii="Arial" w:hAnsi="Arial" w:cs="Arial"/>
          <w:b/>
          <w:sz w:val="22"/>
          <w:szCs w:val="22"/>
        </w:rPr>
        <w:t>)</w:t>
      </w:r>
    </w:p>
    <w:p w14:paraId="1B64BBCE" w14:textId="77777777" w:rsidR="00392621" w:rsidRDefault="00392621" w:rsidP="00F13154">
      <w:pPr>
        <w:spacing w:line="260" w:lineRule="exact"/>
        <w:jc w:val="both"/>
        <w:rPr>
          <w:rFonts w:ascii="Arial" w:hAnsi="Arial" w:cs="Arial"/>
          <w:b/>
          <w:sz w:val="22"/>
          <w:szCs w:val="22"/>
        </w:rPr>
      </w:pPr>
    </w:p>
    <w:p w14:paraId="59878BA9" w14:textId="1E0CD3CA" w:rsidR="00AA16A2" w:rsidRPr="005C477F" w:rsidRDefault="00AA16A2" w:rsidP="00AA16A2">
      <w:pPr>
        <w:pStyle w:val="Zkladntextodsazen21"/>
        <w:numPr>
          <w:ilvl w:val="1"/>
          <w:numId w:val="3"/>
        </w:numPr>
        <w:rPr>
          <w:rFonts w:ascii="Arial" w:hAnsi="Arial" w:cs="Arial"/>
          <w:b/>
          <w:sz w:val="22"/>
          <w:szCs w:val="22"/>
        </w:rPr>
      </w:pPr>
      <w:r>
        <w:rPr>
          <w:rFonts w:ascii="Arial" w:hAnsi="Arial" w:cs="Arial"/>
          <w:b/>
          <w:sz w:val="22"/>
          <w:szCs w:val="22"/>
        </w:rPr>
        <w:t>Příkazník</w:t>
      </w:r>
      <w:r w:rsidRPr="005C477F">
        <w:rPr>
          <w:rFonts w:ascii="Arial" w:hAnsi="Arial" w:cs="Arial"/>
          <w:b/>
          <w:sz w:val="22"/>
          <w:szCs w:val="22"/>
        </w:rPr>
        <w:t>:</w:t>
      </w:r>
      <w:r w:rsidRPr="005C477F">
        <w:rPr>
          <w:rFonts w:ascii="Arial" w:hAnsi="Arial" w:cs="Arial"/>
          <w:b/>
          <w:sz w:val="22"/>
          <w:szCs w:val="22"/>
        </w:rPr>
        <w:tab/>
      </w:r>
      <w:r w:rsidRPr="00E80703">
        <w:rPr>
          <w:rFonts w:ascii="Arial" w:hAnsi="Arial" w:cs="Arial"/>
          <w:sz w:val="22"/>
          <w:szCs w:val="22"/>
        </w:rPr>
        <w:fldChar w:fldCharType="begin">
          <w:ffData>
            <w:name w:val="Text1"/>
            <w:enabled/>
            <w:calcOnExit w:val="0"/>
            <w:textInput>
              <w:default w:val="................................."/>
            </w:textInput>
          </w:ffData>
        </w:fldChar>
      </w:r>
      <w:r w:rsidRPr="00E80703">
        <w:rPr>
          <w:rFonts w:ascii="Arial" w:hAnsi="Arial" w:cs="Arial"/>
          <w:sz w:val="22"/>
          <w:szCs w:val="22"/>
        </w:rPr>
        <w:instrText xml:space="preserve"> FORMTEXT </w:instrText>
      </w:r>
      <w:r w:rsidRPr="00E80703">
        <w:rPr>
          <w:rFonts w:ascii="Arial" w:hAnsi="Arial" w:cs="Arial"/>
          <w:sz w:val="22"/>
          <w:szCs w:val="22"/>
        </w:rPr>
      </w:r>
      <w:r w:rsidRPr="00E80703">
        <w:rPr>
          <w:rFonts w:ascii="Arial" w:hAnsi="Arial" w:cs="Arial"/>
          <w:sz w:val="22"/>
          <w:szCs w:val="22"/>
        </w:rPr>
        <w:fldChar w:fldCharType="separate"/>
      </w:r>
      <w:r w:rsidR="000A7490">
        <w:rPr>
          <w:rFonts w:ascii="Arial" w:hAnsi="Arial" w:cs="Arial"/>
          <w:noProof/>
          <w:sz w:val="22"/>
          <w:szCs w:val="22"/>
        </w:rPr>
        <w:t>.................................</w:t>
      </w:r>
      <w:r w:rsidRPr="00E80703">
        <w:rPr>
          <w:rFonts w:ascii="Arial" w:hAnsi="Arial" w:cs="Arial"/>
          <w:sz w:val="22"/>
          <w:szCs w:val="22"/>
        </w:rPr>
        <w:fldChar w:fldCharType="end"/>
      </w:r>
    </w:p>
    <w:p w14:paraId="4005B993" w14:textId="04939BDA" w:rsidR="00AA16A2" w:rsidRDefault="00253E83" w:rsidP="00AA16A2">
      <w:pPr>
        <w:jc w:val="both"/>
        <w:rPr>
          <w:rFonts w:ascii="Arial" w:hAnsi="Arial" w:cs="Arial"/>
          <w:sz w:val="22"/>
          <w:szCs w:val="22"/>
        </w:rPr>
      </w:pPr>
      <w:r>
        <w:rPr>
          <w:rFonts w:ascii="Arial" w:hAnsi="Arial" w:cs="Arial"/>
          <w:sz w:val="22"/>
          <w:szCs w:val="22"/>
        </w:rPr>
        <w:t>a</w:t>
      </w:r>
      <w:r w:rsidR="00AA16A2" w:rsidRPr="005C477F">
        <w:rPr>
          <w:rFonts w:ascii="Arial" w:hAnsi="Arial" w:cs="Arial"/>
          <w:sz w:val="22"/>
          <w:szCs w:val="22"/>
        </w:rPr>
        <w:t xml:space="preserve">dresa:  </w:t>
      </w:r>
      <w:r w:rsidR="00AA16A2" w:rsidRPr="005C477F">
        <w:rPr>
          <w:rFonts w:ascii="Arial" w:hAnsi="Arial" w:cs="Arial"/>
          <w:sz w:val="22"/>
          <w:szCs w:val="22"/>
        </w:rPr>
        <w:tab/>
      </w:r>
      <w:r w:rsidR="00AA16A2" w:rsidRPr="005C477F">
        <w:rPr>
          <w:rFonts w:ascii="Arial" w:hAnsi="Arial" w:cs="Arial"/>
          <w:sz w:val="22"/>
          <w:szCs w:val="22"/>
        </w:rPr>
        <w:tab/>
      </w:r>
      <w:r w:rsidR="00AA16A2" w:rsidRPr="005C477F">
        <w:rPr>
          <w:rFonts w:ascii="Arial" w:hAnsi="Arial" w:cs="Arial"/>
          <w:sz w:val="22"/>
          <w:szCs w:val="22"/>
        </w:rPr>
        <w:tab/>
      </w:r>
      <w:r w:rsidR="00AA16A2" w:rsidRPr="00E80703">
        <w:rPr>
          <w:rFonts w:ascii="Arial" w:hAnsi="Arial" w:cs="Arial"/>
          <w:sz w:val="22"/>
          <w:szCs w:val="22"/>
        </w:rPr>
        <w:fldChar w:fldCharType="begin">
          <w:ffData>
            <w:name w:val="Text1"/>
            <w:enabled/>
            <w:calcOnExit w:val="0"/>
            <w:textInput>
              <w:default w:val="................................."/>
            </w:textInput>
          </w:ffData>
        </w:fldChar>
      </w:r>
      <w:r w:rsidR="00AA16A2" w:rsidRPr="00E80703">
        <w:rPr>
          <w:rFonts w:ascii="Arial" w:hAnsi="Arial" w:cs="Arial"/>
          <w:sz w:val="22"/>
          <w:szCs w:val="22"/>
        </w:rPr>
        <w:instrText xml:space="preserve"> FORMTEXT </w:instrText>
      </w:r>
      <w:r w:rsidR="00AA16A2" w:rsidRPr="00E80703">
        <w:rPr>
          <w:rFonts w:ascii="Arial" w:hAnsi="Arial" w:cs="Arial"/>
          <w:sz w:val="22"/>
          <w:szCs w:val="22"/>
        </w:rPr>
      </w:r>
      <w:r w:rsidR="00AA16A2" w:rsidRPr="00E80703">
        <w:rPr>
          <w:rFonts w:ascii="Arial" w:hAnsi="Arial" w:cs="Arial"/>
          <w:sz w:val="22"/>
          <w:szCs w:val="22"/>
        </w:rPr>
        <w:fldChar w:fldCharType="separate"/>
      </w:r>
      <w:r w:rsidR="000A7490">
        <w:rPr>
          <w:rFonts w:ascii="Arial" w:hAnsi="Arial" w:cs="Arial"/>
          <w:noProof/>
          <w:sz w:val="22"/>
          <w:szCs w:val="22"/>
        </w:rPr>
        <w:t>.................................</w:t>
      </w:r>
      <w:r w:rsidR="00AA16A2" w:rsidRPr="00E80703">
        <w:rPr>
          <w:rFonts w:ascii="Arial" w:hAnsi="Arial" w:cs="Arial"/>
          <w:sz w:val="22"/>
          <w:szCs w:val="22"/>
        </w:rPr>
        <w:fldChar w:fldCharType="end"/>
      </w:r>
    </w:p>
    <w:p w14:paraId="36AD0B74" w14:textId="450B1278" w:rsidR="00AA16A2" w:rsidRPr="005C477F" w:rsidRDefault="00AA16A2" w:rsidP="00AA16A2">
      <w:pPr>
        <w:jc w:val="both"/>
        <w:rPr>
          <w:rFonts w:ascii="Arial" w:hAnsi="Arial" w:cs="Arial"/>
          <w:sz w:val="22"/>
          <w:szCs w:val="22"/>
        </w:rPr>
      </w:pPr>
      <w:r w:rsidRPr="00060650">
        <w:rPr>
          <w:rFonts w:ascii="Arial" w:hAnsi="Arial" w:cs="Arial"/>
          <w:sz w:val="22"/>
          <w:szCs w:val="22"/>
        </w:rPr>
        <w:t>zástupce pro věci smluvní:</w:t>
      </w:r>
      <w:r w:rsidR="00D27458">
        <w:rPr>
          <w:rFonts w:ascii="Arial" w:hAnsi="Arial" w:cs="Arial"/>
          <w:sz w:val="22"/>
          <w:szCs w:val="22"/>
        </w:rPr>
        <w:tab/>
      </w:r>
      <w:r w:rsidRPr="00E80703">
        <w:rPr>
          <w:rFonts w:ascii="Arial" w:hAnsi="Arial" w:cs="Arial"/>
          <w:sz w:val="22"/>
          <w:szCs w:val="22"/>
        </w:rPr>
        <w:fldChar w:fldCharType="begin">
          <w:ffData>
            <w:name w:val="Text1"/>
            <w:enabled/>
            <w:calcOnExit w:val="0"/>
            <w:textInput>
              <w:default w:val="................................."/>
            </w:textInput>
          </w:ffData>
        </w:fldChar>
      </w:r>
      <w:r w:rsidRPr="00E80703">
        <w:rPr>
          <w:rFonts w:ascii="Arial" w:hAnsi="Arial" w:cs="Arial"/>
          <w:sz w:val="22"/>
          <w:szCs w:val="22"/>
        </w:rPr>
        <w:instrText xml:space="preserve"> FORMTEXT </w:instrText>
      </w:r>
      <w:r w:rsidRPr="00E80703">
        <w:rPr>
          <w:rFonts w:ascii="Arial" w:hAnsi="Arial" w:cs="Arial"/>
          <w:sz w:val="22"/>
          <w:szCs w:val="22"/>
        </w:rPr>
      </w:r>
      <w:r w:rsidRPr="00E80703">
        <w:rPr>
          <w:rFonts w:ascii="Arial" w:hAnsi="Arial" w:cs="Arial"/>
          <w:sz w:val="22"/>
          <w:szCs w:val="22"/>
        </w:rPr>
        <w:fldChar w:fldCharType="separate"/>
      </w:r>
      <w:r w:rsidR="000A7490">
        <w:rPr>
          <w:rFonts w:ascii="Arial" w:hAnsi="Arial" w:cs="Arial"/>
          <w:noProof/>
          <w:sz w:val="22"/>
          <w:szCs w:val="22"/>
        </w:rPr>
        <w:t>.................................</w:t>
      </w:r>
      <w:r w:rsidRPr="00E80703">
        <w:rPr>
          <w:rFonts w:ascii="Arial" w:hAnsi="Arial" w:cs="Arial"/>
          <w:sz w:val="22"/>
          <w:szCs w:val="22"/>
        </w:rPr>
        <w:fldChar w:fldCharType="end"/>
      </w:r>
    </w:p>
    <w:p w14:paraId="279D2CD2" w14:textId="54D0522B" w:rsidR="00AA16A2" w:rsidRPr="005C477F" w:rsidRDefault="00AA16A2" w:rsidP="00AA16A2">
      <w:pPr>
        <w:jc w:val="both"/>
        <w:rPr>
          <w:rFonts w:ascii="Arial" w:hAnsi="Arial" w:cs="Arial"/>
          <w:sz w:val="22"/>
          <w:szCs w:val="22"/>
        </w:rPr>
      </w:pPr>
      <w:r w:rsidRPr="005C477F">
        <w:rPr>
          <w:rFonts w:ascii="Arial" w:hAnsi="Arial" w:cs="Arial"/>
          <w:sz w:val="22"/>
          <w:szCs w:val="22"/>
        </w:rPr>
        <w:t>IČ</w:t>
      </w:r>
      <w:r>
        <w:rPr>
          <w:rFonts w:ascii="Arial" w:hAnsi="Arial" w:cs="Arial"/>
          <w:sz w:val="22"/>
          <w:szCs w:val="22"/>
        </w:rPr>
        <w:t>O</w:t>
      </w:r>
      <w:r w:rsidRPr="005C477F">
        <w:rPr>
          <w:rFonts w:ascii="Arial" w:hAnsi="Arial" w:cs="Arial"/>
          <w:sz w:val="22"/>
          <w:szCs w:val="22"/>
        </w:rPr>
        <w:t xml:space="preserve">: </w:t>
      </w:r>
      <w:r w:rsidRPr="005C477F">
        <w:rPr>
          <w:rFonts w:ascii="Arial" w:hAnsi="Arial" w:cs="Arial"/>
          <w:sz w:val="22"/>
          <w:szCs w:val="22"/>
        </w:rPr>
        <w:tab/>
      </w:r>
      <w:r w:rsidRPr="005C477F">
        <w:rPr>
          <w:rFonts w:ascii="Arial" w:hAnsi="Arial" w:cs="Arial"/>
          <w:sz w:val="22"/>
          <w:szCs w:val="22"/>
        </w:rPr>
        <w:tab/>
      </w:r>
      <w:r w:rsidRPr="005C477F">
        <w:rPr>
          <w:rFonts w:ascii="Arial" w:hAnsi="Arial" w:cs="Arial"/>
          <w:sz w:val="22"/>
          <w:szCs w:val="22"/>
        </w:rPr>
        <w:tab/>
      </w:r>
      <w:r w:rsidRPr="005C477F">
        <w:rPr>
          <w:rFonts w:ascii="Arial" w:hAnsi="Arial" w:cs="Arial"/>
          <w:sz w:val="22"/>
          <w:szCs w:val="22"/>
        </w:rPr>
        <w:tab/>
      </w:r>
      <w:r w:rsidRPr="00E80703">
        <w:rPr>
          <w:rFonts w:ascii="Arial" w:hAnsi="Arial" w:cs="Arial"/>
          <w:sz w:val="22"/>
          <w:szCs w:val="22"/>
        </w:rPr>
        <w:fldChar w:fldCharType="begin">
          <w:ffData>
            <w:name w:val="Text1"/>
            <w:enabled/>
            <w:calcOnExit w:val="0"/>
            <w:textInput>
              <w:default w:val="................................."/>
            </w:textInput>
          </w:ffData>
        </w:fldChar>
      </w:r>
      <w:r w:rsidRPr="00E80703">
        <w:rPr>
          <w:rFonts w:ascii="Arial" w:hAnsi="Arial" w:cs="Arial"/>
          <w:sz w:val="22"/>
          <w:szCs w:val="22"/>
        </w:rPr>
        <w:instrText xml:space="preserve"> FORMTEXT </w:instrText>
      </w:r>
      <w:r w:rsidRPr="00E80703">
        <w:rPr>
          <w:rFonts w:ascii="Arial" w:hAnsi="Arial" w:cs="Arial"/>
          <w:sz w:val="22"/>
          <w:szCs w:val="22"/>
        </w:rPr>
      </w:r>
      <w:r w:rsidRPr="00E80703">
        <w:rPr>
          <w:rFonts w:ascii="Arial" w:hAnsi="Arial" w:cs="Arial"/>
          <w:sz w:val="22"/>
          <w:szCs w:val="22"/>
        </w:rPr>
        <w:fldChar w:fldCharType="separate"/>
      </w:r>
      <w:r w:rsidR="000A7490">
        <w:rPr>
          <w:rFonts w:ascii="Arial" w:hAnsi="Arial" w:cs="Arial"/>
          <w:noProof/>
          <w:sz w:val="22"/>
          <w:szCs w:val="22"/>
        </w:rPr>
        <w:t>.................................</w:t>
      </w:r>
      <w:r w:rsidRPr="00E80703">
        <w:rPr>
          <w:rFonts w:ascii="Arial" w:hAnsi="Arial" w:cs="Arial"/>
          <w:sz w:val="22"/>
          <w:szCs w:val="22"/>
        </w:rPr>
        <w:fldChar w:fldCharType="end"/>
      </w:r>
    </w:p>
    <w:p w14:paraId="53CD394C" w14:textId="77777777" w:rsidR="00AA16A2" w:rsidRPr="005C477F" w:rsidRDefault="00D27458" w:rsidP="00AA16A2">
      <w:pPr>
        <w:jc w:val="both"/>
        <w:rPr>
          <w:rFonts w:ascii="Arial" w:hAnsi="Arial" w:cs="Arial"/>
          <w:sz w:val="22"/>
          <w:szCs w:val="22"/>
        </w:rPr>
      </w:pPr>
      <w:r>
        <w:rPr>
          <w:rFonts w:ascii="Arial" w:hAnsi="Arial" w:cs="Arial"/>
          <w:sz w:val="22"/>
          <w:szCs w:val="22"/>
        </w:rPr>
        <w:t>DIČ:</w:t>
      </w:r>
      <w:r>
        <w:rPr>
          <w:rFonts w:ascii="Arial" w:hAnsi="Arial" w:cs="Arial"/>
          <w:sz w:val="22"/>
          <w:szCs w:val="22"/>
        </w:rPr>
        <w:tab/>
      </w:r>
      <w:r>
        <w:rPr>
          <w:rFonts w:ascii="Arial" w:hAnsi="Arial" w:cs="Arial"/>
          <w:sz w:val="22"/>
          <w:szCs w:val="22"/>
        </w:rPr>
        <w:tab/>
      </w:r>
      <w:r w:rsidR="00AA16A2" w:rsidRPr="005C477F">
        <w:rPr>
          <w:rFonts w:ascii="Arial" w:hAnsi="Arial" w:cs="Arial"/>
          <w:sz w:val="22"/>
          <w:szCs w:val="22"/>
        </w:rPr>
        <w:tab/>
      </w:r>
      <w:r w:rsidR="00AA16A2" w:rsidRPr="005C477F">
        <w:rPr>
          <w:rFonts w:ascii="Arial" w:hAnsi="Arial" w:cs="Arial"/>
          <w:sz w:val="22"/>
          <w:szCs w:val="22"/>
        </w:rPr>
        <w:tab/>
      </w:r>
      <w:r w:rsidR="00AA16A2" w:rsidRPr="00E80703">
        <w:rPr>
          <w:rFonts w:ascii="Arial" w:hAnsi="Arial" w:cs="Arial"/>
          <w:sz w:val="22"/>
          <w:szCs w:val="22"/>
        </w:rPr>
        <w:fldChar w:fldCharType="begin">
          <w:ffData>
            <w:name w:val="Text1"/>
            <w:enabled/>
            <w:calcOnExit w:val="0"/>
            <w:textInput>
              <w:default w:val="................................."/>
            </w:textInput>
          </w:ffData>
        </w:fldChar>
      </w:r>
      <w:r w:rsidR="00AA16A2" w:rsidRPr="00E80703">
        <w:rPr>
          <w:rFonts w:ascii="Arial" w:hAnsi="Arial" w:cs="Arial"/>
          <w:sz w:val="22"/>
          <w:szCs w:val="22"/>
        </w:rPr>
        <w:instrText xml:space="preserve"> FORMTEXT </w:instrText>
      </w:r>
      <w:r w:rsidR="00AA16A2" w:rsidRPr="00E80703">
        <w:rPr>
          <w:rFonts w:ascii="Arial" w:hAnsi="Arial" w:cs="Arial"/>
          <w:sz w:val="22"/>
          <w:szCs w:val="22"/>
        </w:rPr>
      </w:r>
      <w:r w:rsidR="00AA16A2" w:rsidRPr="00E80703">
        <w:rPr>
          <w:rFonts w:ascii="Arial" w:hAnsi="Arial" w:cs="Arial"/>
          <w:sz w:val="22"/>
          <w:szCs w:val="22"/>
        </w:rPr>
        <w:fldChar w:fldCharType="separate"/>
      </w:r>
      <w:r w:rsidR="000A7490">
        <w:rPr>
          <w:rFonts w:ascii="Arial" w:hAnsi="Arial" w:cs="Arial"/>
          <w:noProof/>
          <w:sz w:val="22"/>
          <w:szCs w:val="22"/>
        </w:rPr>
        <w:t>.................................</w:t>
      </w:r>
      <w:r w:rsidR="00AA16A2" w:rsidRPr="00E80703">
        <w:rPr>
          <w:rFonts w:ascii="Arial" w:hAnsi="Arial" w:cs="Arial"/>
          <w:sz w:val="22"/>
          <w:szCs w:val="22"/>
        </w:rPr>
        <w:fldChar w:fldCharType="end"/>
      </w:r>
    </w:p>
    <w:p w14:paraId="031BFD9E" w14:textId="651326FD" w:rsidR="00AA16A2" w:rsidRPr="005C477F" w:rsidRDefault="00253E83" w:rsidP="00AA16A2">
      <w:pPr>
        <w:pStyle w:val="Nadpis2"/>
        <w:numPr>
          <w:ilvl w:val="0"/>
          <w:numId w:val="0"/>
        </w:numPr>
        <w:jc w:val="both"/>
        <w:rPr>
          <w:rFonts w:ascii="Arial" w:hAnsi="Arial" w:cs="Arial"/>
          <w:sz w:val="22"/>
          <w:szCs w:val="22"/>
        </w:rPr>
      </w:pPr>
      <w:r>
        <w:rPr>
          <w:rFonts w:ascii="Arial" w:hAnsi="Arial" w:cs="Arial"/>
          <w:sz w:val="22"/>
          <w:szCs w:val="22"/>
        </w:rPr>
        <w:t>p</w:t>
      </w:r>
      <w:r w:rsidR="00AA16A2" w:rsidRPr="005C477F">
        <w:rPr>
          <w:rFonts w:ascii="Arial" w:hAnsi="Arial" w:cs="Arial"/>
          <w:sz w:val="22"/>
          <w:szCs w:val="22"/>
        </w:rPr>
        <w:t>eněžní ústav:</w:t>
      </w:r>
      <w:r w:rsidR="00AA16A2" w:rsidRPr="005C477F">
        <w:rPr>
          <w:rFonts w:ascii="Arial" w:hAnsi="Arial" w:cs="Arial"/>
          <w:sz w:val="22"/>
          <w:szCs w:val="22"/>
        </w:rPr>
        <w:tab/>
      </w:r>
      <w:r w:rsidR="00AA16A2" w:rsidRPr="005C477F">
        <w:rPr>
          <w:rFonts w:ascii="Arial" w:hAnsi="Arial" w:cs="Arial"/>
          <w:sz w:val="22"/>
          <w:szCs w:val="22"/>
        </w:rPr>
        <w:tab/>
      </w:r>
      <w:r w:rsidR="00AA16A2" w:rsidRPr="00E80703">
        <w:rPr>
          <w:rFonts w:ascii="Arial" w:hAnsi="Arial" w:cs="Arial"/>
          <w:sz w:val="22"/>
          <w:szCs w:val="22"/>
        </w:rPr>
        <w:fldChar w:fldCharType="begin">
          <w:ffData>
            <w:name w:val="Text1"/>
            <w:enabled/>
            <w:calcOnExit w:val="0"/>
            <w:textInput>
              <w:default w:val="................................."/>
            </w:textInput>
          </w:ffData>
        </w:fldChar>
      </w:r>
      <w:r w:rsidR="00AA16A2" w:rsidRPr="00E80703">
        <w:rPr>
          <w:rFonts w:ascii="Arial" w:hAnsi="Arial" w:cs="Arial"/>
          <w:sz w:val="22"/>
          <w:szCs w:val="22"/>
        </w:rPr>
        <w:instrText xml:space="preserve"> FORMTEXT </w:instrText>
      </w:r>
      <w:r w:rsidR="00AA16A2" w:rsidRPr="00E80703">
        <w:rPr>
          <w:rFonts w:ascii="Arial" w:hAnsi="Arial" w:cs="Arial"/>
          <w:sz w:val="22"/>
          <w:szCs w:val="22"/>
        </w:rPr>
      </w:r>
      <w:r w:rsidR="00AA16A2" w:rsidRPr="00E80703">
        <w:rPr>
          <w:rFonts w:ascii="Arial" w:hAnsi="Arial" w:cs="Arial"/>
          <w:sz w:val="22"/>
          <w:szCs w:val="22"/>
        </w:rPr>
        <w:fldChar w:fldCharType="separate"/>
      </w:r>
      <w:r w:rsidR="000A7490">
        <w:rPr>
          <w:rFonts w:ascii="Arial" w:hAnsi="Arial" w:cs="Arial"/>
          <w:noProof/>
          <w:sz w:val="22"/>
          <w:szCs w:val="22"/>
        </w:rPr>
        <w:t>.................................</w:t>
      </w:r>
      <w:r w:rsidR="00AA16A2" w:rsidRPr="00E80703">
        <w:rPr>
          <w:rFonts w:ascii="Arial" w:hAnsi="Arial" w:cs="Arial"/>
          <w:sz w:val="22"/>
          <w:szCs w:val="22"/>
        </w:rPr>
        <w:fldChar w:fldCharType="end"/>
      </w:r>
    </w:p>
    <w:p w14:paraId="63DD442E" w14:textId="5B9FC54C" w:rsidR="00AA16A2" w:rsidRPr="005C477F" w:rsidRDefault="00253E83" w:rsidP="00AA16A2">
      <w:pPr>
        <w:pStyle w:val="Nadpis2"/>
        <w:tabs>
          <w:tab w:val="left" w:pos="0"/>
        </w:tabs>
        <w:jc w:val="both"/>
      </w:pPr>
      <w:r>
        <w:rPr>
          <w:rFonts w:ascii="Arial" w:hAnsi="Arial" w:cs="Arial"/>
          <w:sz w:val="22"/>
          <w:szCs w:val="22"/>
        </w:rPr>
        <w:t>č</w:t>
      </w:r>
      <w:r w:rsidR="00AA16A2" w:rsidRPr="005C477F">
        <w:rPr>
          <w:rFonts w:ascii="Arial" w:hAnsi="Arial" w:cs="Arial"/>
          <w:sz w:val="22"/>
          <w:szCs w:val="22"/>
        </w:rPr>
        <w:t>íslo účtu:</w:t>
      </w:r>
      <w:r w:rsidR="00AA16A2" w:rsidRPr="005C477F">
        <w:rPr>
          <w:rFonts w:ascii="Arial" w:hAnsi="Arial" w:cs="Arial"/>
          <w:sz w:val="22"/>
          <w:szCs w:val="22"/>
        </w:rPr>
        <w:tab/>
      </w:r>
      <w:r w:rsidR="00AA16A2" w:rsidRPr="005C477F">
        <w:rPr>
          <w:rFonts w:ascii="Arial" w:hAnsi="Arial" w:cs="Arial"/>
          <w:sz w:val="22"/>
          <w:szCs w:val="22"/>
        </w:rPr>
        <w:tab/>
      </w:r>
      <w:r w:rsidR="00AA16A2" w:rsidRPr="005C477F">
        <w:rPr>
          <w:rFonts w:ascii="Arial" w:hAnsi="Arial" w:cs="Arial"/>
          <w:sz w:val="22"/>
          <w:szCs w:val="22"/>
        </w:rPr>
        <w:tab/>
      </w:r>
      <w:r w:rsidR="00AA16A2" w:rsidRPr="00E80703">
        <w:rPr>
          <w:rFonts w:ascii="Arial" w:hAnsi="Arial" w:cs="Arial"/>
          <w:sz w:val="22"/>
          <w:szCs w:val="22"/>
        </w:rPr>
        <w:fldChar w:fldCharType="begin">
          <w:ffData>
            <w:name w:val="Text1"/>
            <w:enabled/>
            <w:calcOnExit w:val="0"/>
            <w:textInput>
              <w:default w:val="................................."/>
            </w:textInput>
          </w:ffData>
        </w:fldChar>
      </w:r>
      <w:r w:rsidR="00AA16A2" w:rsidRPr="00E80703">
        <w:rPr>
          <w:rFonts w:ascii="Arial" w:hAnsi="Arial" w:cs="Arial"/>
          <w:sz w:val="22"/>
          <w:szCs w:val="22"/>
        </w:rPr>
        <w:instrText xml:space="preserve"> FORMTEXT </w:instrText>
      </w:r>
      <w:r w:rsidR="00AA16A2" w:rsidRPr="00E80703">
        <w:rPr>
          <w:rFonts w:ascii="Arial" w:hAnsi="Arial" w:cs="Arial"/>
          <w:sz w:val="22"/>
          <w:szCs w:val="22"/>
        </w:rPr>
      </w:r>
      <w:r w:rsidR="00AA16A2" w:rsidRPr="00E80703">
        <w:rPr>
          <w:rFonts w:ascii="Arial" w:hAnsi="Arial" w:cs="Arial"/>
          <w:sz w:val="22"/>
          <w:szCs w:val="22"/>
        </w:rPr>
        <w:fldChar w:fldCharType="separate"/>
      </w:r>
      <w:r w:rsidR="000A7490">
        <w:rPr>
          <w:rFonts w:ascii="Arial" w:hAnsi="Arial" w:cs="Arial"/>
          <w:noProof/>
          <w:sz w:val="22"/>
          <w:szCs w:val="22"/>
        </w:rPr>
        <w:t>.................................</w:t>
      </w:r>
      <w:r w:rsidR="00AA16A2" w:rsidRPr="00E80703">
        <w:rPr>
          <w:rFonts w:ascii="Arial" w:hAnsi="Arial" w:cs="Arial"/>
          <w:sz w:val="22"/>
          <w:szCs w:val="22"/>
        </w:rPr>
        <w:fldChar w:fldCharType="end"/>
      </w:r>
    </w:p>
    <w:p w14:paraId="3A8D71E1" w14:textId="77777777" w:rsidR="008F211F" w:rsidRPr="005C477F" w:rsidRDefault="008F211F" w:rsidP="00F13154">
      <w:pPr>
        <w:spacing w:line="260" w:lineRule="exact"/>
        <w:jc w:val="both"/>
        <w:rPr>
          <w:rFonts w:ascii="Arial" w:hAnsi="Arial" w:cs="Arial"/>
          <w:b/>
          <w:sz w:val="22"/>
          <w:szCs w:val="22"/>
        </w:rPr>
      </w:pPr>
    </w:p>
    <w:p w14:paraId="5F56950F" w14:textId="49DF2424" w:rsidR="00392621" w:rsidRPr="005C477F" w:rsidRDefault="00392621" w:rsidP="00F13154">
      <w:pPr>
        <w:spacing w:line="260" w:lineRule="exact"/>
        <w:jc w:val="both"/>
        <w:rPr>
          <w:rFonts w:ascii="Arial" w:hAnsi="Arial" w:cs="Arial"/>
          <w:b/>
          <w:sz w:val="22"/>
          <w:szCs w:val="22"/>
        </w:rPr>
      </w:pPr>
      <w:r w:rsidRPr="005C477F">
        <w:rPr>
          <w:rFonts w:ascii="Arial" w:hAnsi="Arial" w:cs="Arial"/>
          <w:b/>
          <w:sz w:val="22"/>
          <w:szCs w:val="22"/>
        </w:rPr>
        <w:t xml:space="preserve">(dále jen </w:t>
      </w:r>
      <w:r w:rsidR="00AA02D9">
        <w:rPr>
          <w:rFonts w:ascii="Arial" w:hAnsi="Arial" w:cs="Arial"/>
          <w:b/>
          <w:sz w:val="22"/>
          <w:szCs w:val="22"/>
        </w:rPr>
        <w:t>příkazník</w:t>
      </w:r>
      <w:r w:rsidRPr="005C477F">
        <w:rPr>
          <w:rFonts w:ascii="Arial" w:hAnsi="Arial" w:cs="Arial"/>
          <w:b/>
          <w:sz w:val="22"/>
          <w:szCs w:val="22"/>
        </w:rPr>
        <w:t>)</w:t>
      </w:r>
    </w:p>
    <w:p w14:paraId="17A155DD" w14:textId="77777777" w:rsidR="00392621" w:rsidRPr="005C477F" w:rsidRDefault="00392621" w:rsidP="00F13154">
      <w:pPr>
        <w:spacing w:line="260" w:lineRule="exact"/>
        <w:jc w:val="both"/>
        <w:rPr>
          <w:rFonts w:ascii="Arial" w:hAnsi="Arial" w:cs="Arial"/>
          <w:b/>
          <w:sz w:val="22"/>
          <w:szCs w:val="22"/>
        </w:rPr>
      </w:pPr>
    </w:p>
    <w:p w14:paraId="5FE22ABD" w14:textId="2BAE93EB" w:rsidR="00392621" w:rsidRDefault="00392621" w:rsidP="00F13154">
      <w:pPr>
        <w:spacing w:line="260" w:lineRule="exact"/>
        <w:jc w:val="both"/>
        <w:rPr>
          <w:rFonts w:ascii="Arial" w:hAnsi="Arial" w:cs="Arial"/>
          <w:sz w:val="22"/>
          <w:szCs w:val="22"/>
        </w:rPr>
      </w:pPr>
      <w:r w:rsidRPr="005C477F">
        <w:rPr>
          <w:rFonts w:ascii="Arial" w:hAnsi="Arial" w:cs="Arial"/>
          <w:sz w:val="22"/>
          <w:szCs w:val="22"/>
        </w:rPr>
        <w:t xml:space="preserve">uzavírají níže uvedeného dne, měsíce a roku </w:t>
      </w:r>
      <w:r w:rsidR="00AA02D9">
        <w:rPr>
          <w:rFonts w:ascii="Arial" w:hAnsi="Arial" w:cs="Arial"/>
          <w:b/>
          <w:sz w:val="22"/>
          <w:szCs w:val="22"/>
        </w:rPr>
        <w:t>příkazní</w:t>
      </w:r>
      <w:r w:rsidRPr="005C477F">
        <w:rPr>
          <w:rFonts w:ascii="Arial" w:hAnsi="Arial" w:cs="Arial"/>
          <w:b/>
          <w:sz w:val="22"/>
          <w:szCs w:val="22"/>
        </w:rPr>
        <w:t xml:space="preserve"> smlouvu, </w:t>
      </w:r>
      <w:r w:rsidRPr="005C477F">
        <w:rPr>
          <w:rFonts w:ascii="Arial" w:hAnsi="Arial" w:cs="Arial"/>
          <w:sz w:val="22"/>
          <w:szCs w:val="22"/>
        </w:rPr>
        <w:t xml:space="preserve">kterou se </w:t>
      </w:r>
      <w:r w:rsidR="00AA02D9">
        <w:rPr>
          <w:rFonts w:ascii="Arial" w:hAnsi="Arial" w:cs="Arial"/>
          <w:sz w:val="22"/>
          <w:szCs w:val="22"/>
        </w:rPr>
        <w:t>příkazník</w:t>
      </w:r>
      <w:r w:rsidR="00C50E94" w:rsidRPr="005C477F">
        <w:rPr>
          <w:rFonts w:ascii="Arial" w:hAnsi="Arial" w:cs="Arial"/>
          <w:sz w:val="22"/>
          <w:szCs w:val="22"/>
        </w:rPr>
        <w:t xml:space="preserve"> zavazuje</w:t>
      </w:r>
      <w:r w:rsidRPr="005C477F">
        <w:rPr>
          <w:rFonts w:ascii="Arial" w:hAnsi="Arial" w:cs="Arial"/>
          <w:sz w:val="22"/>
          <w:szCs w:val="22"/>
        </w:rPr>
        <w:t xml:space="preserve"> k </w:t>
      </w:r>
      <w:r w:rsidR="00AD7A6F" w:rsidRPr="00AD7A6F">
        <w:rPr>
          <w:rFonts w:ascii="Arial" w:hAnsi="Arial" w:cs="Arial"/>
          <w:sz w:val="22"/>
          <w:szCs w:val="22"/>
        </w:rPr>
        <w:t xml:space="preserve">provedení činností vymezených předmětem této smlouvy a příkazce se zavazuje k jejich převzetí </w:t>
      </w:r>
      <w:r w:rsidRPr="005C477F">
        <w:rPr>
          <w:rFonts w:ascii="Arial" w:hAnsi="Arial" w:cs="Arial"/>
          <w:sz w:val="22"/>
          <w:szCs w:val="22"/>
        </w:rPr>
        <w:t xml:space="preserve">a k zaplacení sjednané </w:t>
      </w:r>
      <w:r w:rsidR="007F4D8D" w:rsidRPr="005C477F">
        <w:rPr>
          <w:rFonts w:ascii="Arial" w:hAnsi="Arial" w:cs="Arial"/>
          <w:sz w:val="22"/>
          <w:szCs w:val="22"/>
        </w:rPr>
        <w:t>odměny</w:t>
      </w:r>
      <w:r w:rsidRPr="005C477F">
        <w:rPr>
          <w:rFonts w:ascii="Arial" w:hAnsi="Arial" w:cs="Arial"/>
          <w:sz w:val="22"/>
          <w:szCs w:val="22"/>
        </w:rPr>
        <w:t xml:space="preserve"> za jejich provedení a obě strany se zavazují plnit podmínky obsažené v následujících ustanoveních této smlouvy.</w:t>
      </w:r>
    </w:p>
    <w:p w14:paraId="110C6B4C" w14:textId="77777777" w:rsidR="00841A91" w:rsidRDefault="00841A91" w:rsidP="00F13154">
      <w:pPr>
        <w:spacing w:line="260" w:lineRule="exact"/>
        <w:jc w:val="both"/>
        <w:rPr>
          <w:rFonts w:ascii="Arial" w:hAnsi="Arial" w:cs="Arial"/>
          <w:sz w:val="22"/>
          <w:szCs w:val="22"/>
        </w:rPr>
      </w:pPr>
    </w:p>
    <w:p w14:paraId="028E79AB" w14:textId="77777777" w:rsidR="00392621" w:rsidRPr="005C477F" w:rsidRDefault="00392621" w:rsidP="00F13154">
      <w:pPr>
        <w:pStyle w:val="Zkladntextodsazen"/>
        <w:spacing w:before="120" w:after="120" w:line="260" w:lineRule="exact"/>
        <w:jc w:val="center"/>
        <w:rPr>
          <w:rFonts w:ascii="Arial" w:hAnsi="Arial" w:cs="Arial"/>
          <w:b/>
          <w:sz w:val="22"/>
          <w:szCs w:val="22"/>
        </w:rPr>
      </w:pPr>
      <w:r w:rsidRPr="005C477F">
        <w:rPr>
          <w:rFonts w:ascii="Arial" w:hAnsi="Arial" w:cs="Arial"/>
          <w:b/>
          <w:sz w:val="22"/>
          <w:szCs w:val="22"/>
        </w:rPr>
        <w:t>Článek 2 – Předmět smlouvy</w:t>
      </w:r>
    </w:p>
    <w:p w14:paraId="2EDE42E7" w14:textId="185670E3" w:rsidR="006A2289" w:rsidRPr="007301D4" w:rsidRDefault="00AA02D9" w:rsidP="000E566A">
      <w:pPr>
        <w:pStyle w:val="Zkladntextodsazen21"/>
        <w:numPr>
          <w:ilvl w:val="1"/>
          <w:numId w:val="19"/>
        </w:numPr>
        <w:spacing w:before="120" w:line="260" w:lineRule="exact"/>
        <w:rPr>
          <w:rFonts w:ascii="Arial" w:hAnsi="Arial" w:cs="Arial"/>
          <w:sz w:val="22"/>
          <w:szCs w:val="22"/>
        </w:rPr>
      </w:pPr>
      <w:r w:rsidRPr="007301D4">
        <w:rPr>
          <w:rFonts w:ascii="Arial" w:hAnsi="Arial" w:cs="Arial"/>
          <w:sz w:val="22"/>
          <w:szCs w:val="22"/>
        </w:rPr>
        <w:t>Příkazník</w:t>
      </w:r>
      <w:r w:rsidR="009907FC" w:rsidRPr="007301D4">
        <w:rPr>
          <w:rFonts w:ascii="Arial" w:hAnsi="Arial" w:cs="Arial"/>
          <w:sz w:val="22"/>
          <w:szCs w:val="22"/>
        </w:rPr>
        <w:t xml:space="preserve"> se zavazuje, že za podmínek dohodnutých v této smlouvě </w:t>
      </w:r>
      <w:r w:rsidR="00F3223D" w:rsidRPr="007301D4">
        <w:rPr>
          <w:rFonts w:ascii="Arial" w:hAnsi="Arial" w:cs="Arial"/>
          <w:sz w:val="22"/>
          <w:szCs w:val="22"/>
        </w:rPr>
        <w:t xml:space="preserve">vykoná </w:t>
      </w:r>
      <w:r w:rsidR="009907FC" w:rsidRPr="007301D4">
        <w:rPr>
          <w:rFonts w:ascii="Arial" w:hAnsi="Arial" w:cs="Arial"/>
          <w:sz w:val="22"/>
          <w:szCs w:val="22"/>
        </w:rPr>
        <w:t xml:space="preserve">jménem </w:t>
      </w:r>
      <w:r w:rsidRPr="007301D4">
        <w:rPr>
          <w:rFonts w:ascii="Arial" w:hAnsi="Arial" w:cs="Arial"/>
          <w:sz w:val="22"/>
          <w:szCs w:val="22"/>
        </w:rPr>
        <w:t>příkazce</w:t>
      </w:r>
      <w:r w:rsidR="009907FC" w:rsidRPr="007301D4">
        <w:rPr>
          <w:rFonts w:ascii="Arial" w:hAnsi="Arial" w:cs="Arial"/>
          <w:sz w:val="22"/>
          <w:szCs w:val="22"/>
        </w:rPr>
        <w:t xml:space="preserve"> a na jeho účet výkon „Techni</w:t>
      </w:r>
      <w:r w:rsidR="00FC04E2">
        <w:rPr>
          <w:rFonts w:ascii="Arial" w:hAnsi="Arial" w:cs="Arial"/>
          <w:sz w:val="22"/>
          <w:szCs w:val="22"/>
        </w:rPr>
        <w:t>ckého dozoru stavebníka“ (dále též</w:t>
      </w:r>
      <w:r w:rsidR="009907FC" w:rsidRPr="007301D4">
        <w:rPr>
          <w:rFonts w:ascii="Arial" w:hAnsi="Arial" w:cs="Arial"/>
          <w:sz w:val="22"/>
          <w:szCs w:val="22"/>
        </w:rPr>
        <w:t xml:space="preserve"> </w:t>
      </w:r>
      <w:r w:rsidR="00FC04E2">
        <w:rPr>
          <w:rFonts w:ascii="Arial" w:hAnsi="Arial" w:cs="Arial"/>
          <w:sz w:val="22"/>
          <w:szCs w:val="22"/>
        </w:rPr>
        <w:t>„</w:t>
      </w:r>
      <w:r w:rsidR="009907FC" w:rsidRPr="007301D4">
        <w:rPr>
          <w:rFonts w:ascii="Arial" w:hAnsi="Arial" w:cs="Arial"/>
          <w:sz w:val="22"/>
          <w:szCs w:val="22"/>
        </w:rPr>
        <w:t>TD</w:t>
      </w:r>
      <w:r w:rsidR="00FC04E2">
        <w:rPr>
          <w:rFonts w:ascii="Arial" w:hAnsi="Arial" w:cs="Arial"/>
          <w:sz w:val="22"/>
          <w:szCs w:val="22"/>
        </w:rPr>
        <w:t>“</w:t>
      </w:r>
      <w:r w:rsidR="009907FC" w:rsidRPr="007301D4">
        <w:rPr>
          <w:rFonts w:ascii="Arial" w:hAnsi="Arial" w:cs="Arial"/>
          <w:sz w:val="22"/>
          <w:szCs w:val="22"/>
        </w:rPr>
        <w:t>) spočívající v zajištění kontroly (shody) a dohledu nad plněním smluvních závazků zhotovitele stavby, se zvláštním důrazem na</w:t>
      </w:r>
      <w:r w:rsidR="005064E5">
        <w:rPr>
          <w:rFonts w:ascii="Arial" w:hAnsi="Arial" w:cs="Arial"/>
          <w:sz w:val="22"/>
          <w:szCs w:val="22"/>
        </w:rPr>
        <w:t> </w:t>
      </w:r>
      <w:r w:rsidR="009907FC" w:rsidRPr="007301D4">
        <w:rPr>
          <w:rFonts w:ascii="Arial" w:hAnsi="Arial" w:cs="Arial"/>
          <w:sz w:val="22"/>
          <w:szCs w:val="22"/>
        </w:rPr>
        <w:t>kvalitu a způsob provádění prací specifikovaných ve smlouvě o dílo na akci</w:t>
      </w:r>
      <w:r w:rsidR="00E00041" w:rsidRPr="007301D4">
        <w:rPr>
          <w:rFonts w:ascii="Arial" w:hAnsi="Arial" w:cs="Arial"/>
          <w:sz w:val="22"/>
          <w:szCs w:val="22"/>
        </w:rPr>
        <w:t xml:space="preserve"> </w:t>
      </w:r>
      <w:r w:rsidR="000E566A" w:rsidRPr="000E566A">
        <w:rPr>
          <w:rFonts w:ascii="Arial" w:hAnsi="Arial" w:cs="Arial"/>
          <w:sz w:val="22"/>
          <w:szCs w:val="22"/>
        </w:rPr>
        <w:t>II/152 Jaroměřice – Hrotovice – hr. kraje, 1. stavba</w:t>
      </w:r>
      <w:r w:rsidR="00E00041" w:rsidRPr="007301D4">
        <w:rPr>
          <w:rFonts w:ascii="Arial" w:hAnsi="Arial" w:cs="Arial"/>
          <w:sz w:val="22"/>
          <w:szCs w:val="22"/>
        </w:rPr>
        <w:t xml:space="preserve"> </w:t>
      </w:r>
      <w:r w:rsidR="00FE167B" w:rsidRPr="007301D4">
        <w:rPr>
          <w:rFonts w:ascii="Arial" w:hAnsi="Arial" w:cs="Arial"/>
          <w:sz w:val="22"/>
          <w:szCs w:val="22"/>
        </w:rPr>
        <w:t>dle projektov</w:t>
      </w:r>
      <w:r w:rsidR="001669DA">
        <w:rPr>
          <w:rFonts w:ascii="Arial" w:hAnsi="Arial" w:cs="Arial"/>
          <w:sz w:val="22"/>
          <w:szCs w:val="22"/>
        </w:rPr>
        <w:t>é</w:t>
      </w:r>
      <w:r w:rsidR="00FE167B" w:rsidRPr="007301D4">
        <w:rPr>
          <w:rFonts w:ascii="Arial" w:hAnsi="Arial" w:cs="Arial"/>
          <w:sz w:val="22"/>
          <w:szCs w:val="22"/>
        </w:rPr>
        <w:t xml:space="preserve"> dokumentac</w:t>
      </w:r>
      <w:r w:rsidR="001669DA">
        <w:rPr>
          <w:rFonts w:ascii="Arial" w:hAnsi="Arial" w:cs="Arial"/>
          <w:sz w:val="22"/>
          <w:szCs w:val="22"/>
        </w:rPr>
        <w:t>e</w:t>
      </w:r>
      <w:r w:rsidR="00FE167B" w:rsidRPr="007301D4">
        <w:rPr>
          <w:rFonts w:ascii="Arial" w:hAnsi="Arial" w:cs="Arial"/>
          <w:sz w:val="22"/>
          <w:szCs w:val="22"/>
        </w:rPr>
        <w:t xml:space="preserve"> </w:t>
      </w:r>
      <w:r w:rsidR="002D67B8" w:rsidRPr="002D67B8">
        <w:rPr>
          <w:rFonts w:ascii="Arial" w:eastAsia="MS Mincho" w:hAnsi="Arial" w:cs="Arial"/>
          <w:sz w:val="22"/>
          <w:szCs w:val="22"/>
        </w:rPr>
        <w:t>z</w:t>
      </w:r>
      <w:r w:rsidR="000E566A">
        <w:rPr>
          <w:rFonts w:ascii="Arial" w:eastAsia="MS Mincho" w:hAnsi="Arial" w:cs="Arial"/>
          <w:sz w:val="22"/>
          <w:szCs w:val="22"/>
        </w:rPr>
        <w:t> 6/</w:t>
      </w:r>
      <w:r w:rsidR="00383F30">
        <w:rPr>
          <w:rFonts w:ascii="Arial" w:eastAsia="MS Mincho" w:hAnsi="Arial" w:cs="Arial"/>
          <w:sz w:val="22"/>
          <w:szCs w:val="22"/>
        </w:rPr>
        <w:t>201</w:t>
      </w:r>
      <w:r w:rsidR="000E566A">
        <w:rPr>
          <w:rFonts w:ascii="Arial" w:eastAsia="MS Mincho" w:hAnsi="Arial" w:cs="Arial"/>
          <w:sz w:val="22"/>
          <w:szCs w:val="22"/>
        </w:rPr>
        <w:t>7</w:t>
      </w:r>
      <w:r w:rsidR="002D67B8" w:rsidRPr="002D67B8">
        <w:rPr>
          <w:rFonts w:ascii="Arial" w:eastAsia="MS Mincho" w:hAnsi="Arial" w:cs="Arial"/>
          <w:sz w:val="22"/>
          <w:szCs w:val="22"/>
        </w:rPr>
        <w:t xml:space="preserve"> ve stupni PDPS vypracované společností </w:t>
      </w:r>
      <w:r w:rsidR="00B04B12" w:rsidRPr="00B04B12">
        <w:rPr>
          <w:rFonts w:ascii="Arial" w:hAnsi="Arial" w:cs="Arial"/>
          <w:bCs/>
          <w:sz w:val="22"/>
          <w:szCs w:val="22"/>
        </w:rPr>
        <w:t>DOPRAVOPROJEKT</w:t>
      </w:r>
      <w:r w:rsidR="00994ADE" w:rsidRPr="00994ADE">
        <w:rPr>
          <w:rFonts w:ascii="Arial" w:hAnsi="Arial" w:cs="Arial"/>
          <w:bCs/>
          <w:sz w:val="22"/>
          <w:szCs w:val="22"/>
        </w:rPr>
        <w:t xml:space="preserve"> Ostrava a.s., Masarykovo náměstí 5/5, 702 00 Ostrava, IČO 42767377</w:t>
      </w:r>
      <w:r w:rsidR="0057766B">
        <w:rPr>
          <w:rFonts w:ascii="Arial" w:hAnsi="Arial" w:cs="Arial"/>
          <w:bCs/>
          <w:sz w:val="22"/>
          <w:szCs w:val="22"/>
        </w:rPr>
        <w:t>.</w:t>
      </w:r>
    </w:p>
    <w:p w14:paraId="7421D779" w14:textId="051BCB14" w:rsidR="005064E5" w:rsidRPr="005064E5" w:rsidRDefault="005064E5" w:rsidP="005064E5">
      <w:pPr>
        <w:rPr>
          <w:rFonts w:ascii="Arial" w:hAnsi="Arial" w:cs="Arial"/>
          <w:sz w:val="22"/>
          <w:szCs w:val="22"/>
        </w:rPr>
      </w:pPr>
    </w:p>
    <w:p w14:paraId="51542EFF" w14:textId="77777777" w:rsidR="00392621" w:rsidRDefault="00AA02D9" w:rsidP="00E43440">
      <w:pPr>
        <w:pStyle w:val="Zkladntextodsazen21"/>
        <w:numPr>
          <w:ilvl w:val="1"/>
          <w:numId w:val="19"/>
        </w:numPr>
        <w:tabs>
          <w:tab w:val="left" w:pos="567"/>
        </w:tabs>
        <w:spacing w:before="120" w:line="260" w:lineRule="exact"/>
        <w:rPr>
          <w:rFonts w:ascii="Arial" w:hAnsi="Arial" w:cs="Arial"/>
          <w:sz w:val="22"/>
          <w:szCs w:val="22"/>
        </w:rPr>
      </w:pPr>
      <w:r>
        <w:rPr>
          <w:rFonts w:ascii="Arial" w:hAnsi="Arial" w:cs="Arial"/>
          <w:sz w:val="22"/>
          <w:szCs w:val="22"/>
        </w:rPr>
        <w:t>Příkazce</w:t>
      </w:r>
      <w:r w:rsidR="00392621" w:rsidRPr="005C477F">
        <w:rPr>
          <w:rFonts w:ascii="Arial" w:hAnsi="Arial" w:cs="Arial"/>
          <w:sz w:val="22"/>
          <w:szCs w:val="22"/>
        </w:rPr>
        <w:t xml:space="preserve"> se zavazuje, že za výkon </w:t>
      </w:r>
      <w:r w:rsidR="0090230A" w:rsidRPr="005C477F">
        <w:rPr>
          <w:rFonts w:ascii="Arial" w:hAnsi="Arial" w:cs="Arial"/>
          <w:sz w:val="22"/>
          <w:szCs w:val="22"/>
        </w:rPr>
        <w:t xml:space="preserve">TD </w:t>
      </w:r>
      <w:r w:rsidR="00392621" w:rsidRPr="005C477F">
        <w:rPr>
          <w:rFonts w:ascii="Arial" w:hAnsi="Arial" w:cs="Arial"/>
          <w:sz w:val="22"/>
          <w:szCs w:val="22"/>
        </w:rPr>
        <w:t xml:space="preserve">podle této smlouvy zaplatí </w:t>
      </w:r>
      <w:r>
        <w:rPr>
          <w:rFonts w:ascii="Arial" w:hAnsi="Arial" w:cs="Arial"/>
          <w:sz w:val="22"/>
          <w:szCs w:val="22"/>
        </w:rPr>
        <w:t>příkazníkovi</w:t>
      </w:r>
      <w:r w:rsidR="00392621" w:rsidRPr="005C477F">
        <w:rPr>
          <w:rFonts w:ascii="Arial" w:hAnsi="Arial" w:cs="Arial"/>
          <w:sz w:val="22"/>
          <w:szCs w:val="22"/>
        </w:rPr>
        <w:t xml:space="preserve"> dohodnutou </w:t>
      </w:r>
      <w:r w:rsidR="008A6FDE" w:rsidRPr="005C477F">
        <w:rPr>
          <w:rFonts w:ascii="Arial" w:hAnsi="Arial" w:cs="Arial"/>
          <w:sz w:val="22"/>
          <w:szCs w:val="22"/>
        </w:rPr>
        <w:t>odměnu</w:t>
      </w:r>
      <w:r w:rsidR="00392621" w:rsidRPr="005C477F">
        <w:rPr>
          <w:rFonts w:ascii="Arial" w:hAnsi="Arial" w:cs="Arial"/>
          <w:sz w:val="22"/>
          <w:szCs w:val="22"/>
        </w:rPr>
        <w:t>.</w:t>
      </w:r>
    </w:p>
    <w:p w14:paraId="259BD829" w14:textId="77777777" w:rsidR="0058750A" w:rsidRDefault="00AA02D9" w:rsidP="00F13154">
      <w:pPr>
        <w:pStyle w:val="Zkladntextodsazen21"/>
        <w:numPr>
          <w:ilvl w:val="1"/>
          <w:numId w:val="19"/>
        </w:numPr>
        <w:tabs>
          <w:tab w:val="left" w:pos="567"/>
        </w:tabs>
        <w:spacing w:before="120" w:line="260" w:lineRule="exact"/>
        <w:rPr>
          <w:rFonts w:ascii="Arial" w:hAnsi="Arial" w:cs="Arial"/>
          <w:sz w:val="22"/>
          <w:szCs w:val="22"/>
        </w:rPr>
      </w:pPr>
      <w:r>
        <w:rPr>
          <w:rFonts w:ascii="Arial" w:hAnsi="Arial" w:cs="Arial"/>
          <w:sz w:val="22"/>
          <w:szCs w:val="22"/>
        </w:rPr>
        <w:t>Příkazník</w:t>
      </w:r>
      <w:r w:rsidR="006473B3" w:rsidRPr="005C477F">
        <w:rPr>
          <w:rFonts w:ascii="Arial" w:hAnsi="Arial" w:cs="Arial"/>
          <w:sz w:val="22"/>
          <w:szCs w:val="22"/>
        </w:rPr>
        <w:t xml:space="preserve"> se zavazuje vykonávat činnosti TD, které jsou předmětem této smlouvy, výhradně prostřednictvím autorizované osoby, jejímž prostřednictvím prokazoval splnění profesní </w:t>
      </w:r>
      <w:r w:rsidR="007037EA">
        <w:rPr>
          <w:rFonts w:ascii="Arial" w:hAnsi="Arial" w:cs="Arial"/>
          <w:sz w:val="22"/>
          <w:szCs w:val="22"/>
        </w:rPr>
        <w:t>způsobilosti,</w:t>
      </w:r>
      <w:r w:rsidR="006473B3" w:rsidRPr="005C477F">
        <w:rPr>
          <w:rFonts w:ascii="Arial" w:hAnsi="Arial" w:cs="Arial"/>
          <w:sz w:val="22"/>
          <w:szCs w:val="22"/>
        </w:rPr>
        <w:t xml:space="preserve"> v rámci veřejné zakázky, na jejímž základě bylo rozhodnuto o výběru nejvhodnější nabídky pro tuto </w:t>
      </w:r>
      <w:r w:rsidR="00CF6F37" w:rsidRPr="005C477F">
        <w:rPr>
          <w:rFonts w:ascii="Arial" w:hAnsi="Arial" w:cs="Arial"/>
          <w:sz w:val="22"/>
          <w:szCs w:val="22"/>
        </w:rPr>
        <w:t>zakázku</w:t>
      </w:r>
      <w:r w:rsidR="006473B3" w:rsidRPr="005C477F">
        <w:rPr>
          <w:rFonts w:ascii="Arial" w:hAnsi="Arial" w:cs="Arial"/>
          <w:sz w:val="22"/>
          <w:szCs w:val="22"/>
        </w:rPr>
        <w:t>.</w:t>
      </w:r>
    </w:p>
    <w:p w14:paraId="66C06978" w14:textId="77777777" w:rsidR="005064E5" w:rsidRDefault="005064E5" w:rsidP="005064E5">
      <w:pPr>
        <w:pStyle w:val="Zkladntextodsazen21"/>
        <w:tabs>
          <w:tab w:val="left" w:pos="567"/>
        </w:tabs>
        <w:spacing w:line="260" w:lineRule="exact"/>
        <w:ind w:left="0" w:firstLine="0"/>
        <w:rPr>
          <w:rFonts w:ascii="Arial" w:hAnsi="Arial" w:cs="Arial"/>
          <w:sz w:val="22"/>
          <w:szCs w:val="22"/>
        </w:rPr>
      </w:pPr>
    </w:p>
    <w:p w14:paraId="7E9B12DB" w14:textId="551D88A1" w:rsidR="00004907" w:rsidRDefault="00004907" w:rsidP="00004907">
      <w:pPr>
        <w:pStyle w:val="Zkladntextodsazen21"/>
        <w:numPr>
          <w:ilvl w:val="1"/>
          <w:numId w:val="19"/>
        </w:numPr>
        <w:spacing w:before="120" w:line="260" w:lineRule="exact"/>
        <w:rPr>
          <w:rFonts w:ascii="Arial" w:hAnsi="Arial"/>
          <w:sz w:val="22"/>
        </w:rPr>
      </w:pPr>
      <w:r w:rsidRPr="000A3501">
        <w:rPr>
          <w:rFonts w:ascii="Arial" w:hAnsi="Arial"/>
          <w:b/>
          <w:sz w:val="22"/>
        </w:rPr>
        <w:t xml:space="preserve">K zajištění výkonu vybraných činností ve výstavbě, přesahujících rozsah oboru, popřípadě specializace, k jejímuž výkonu byla </w:t>
      </w:r>
      <w:r w:rsidR="00652B09">
        <w:rPr>
          <w:rFonts w:ascii="Arial" w:hAnsi="Arial"/>
          <w:b/>
          <w:sz w:val="22"/>
        </w:rPr>
        <w:t xml:space="preserve">příkazníkovi jako </w:t>
      </w:r>
      <w:r w:rsidRPr="000A3501">
        <w:rPr>
          <w:rFonts w:ascii="Arial" w:hAnsi="Arial"/>
          <w:b/>
          <w:sz w:val="22"/>
        </w:rPr>
        <w:t xml:space="preserve">autorizované osobě autorizace udělena, je </w:t>
      </w:r>
      <w:r w:rsidR="00652B09">
        <w:rPr>
          <w:rFonts w:ascii="Arial" w:hAnsi="Arial"/>
          <w:b/>
          <w:sz w:val="22"/>
        </w:rPr>
        <w:t>příkazník</w:t>
      </w:r>
      <w:r w:rsidRPr="000A3501">
        <w:rPr>
          <w:rFonts w:ascii="Arial" w:hAnsi="Arial"/>
          <w:b/>
          <w:sz w:val="22"/>
        </w:rPr>
        <w:t xml:space="preserve"> povin</w:t>
      </w:r>
      <w:r w:rsidR="00652B09">
        <w:rPr>
          <w:rFonts w:ascii="Arial" w:hAnsi="Arial"/>
          <w:b/>
          <w:sz w:val="22"/>
        </w:rPr>
        <w:t>e</w:t>
      </w:r>
      <w:r w:rsidRPr="000A3501">
        <w:rPr>
          <w:rFonts w:ascii="Arial" w:hAnsi="Arial"/>
          <w:b/>
          <w:sz w:val="22"/>
        </w:rPr>
        <w:t>n zajistit spolupráci osoby s autorizací v příslušném oboru, popřípadě specializaci</w:t>
      </w:r>
      <w:r w:rsidRPr="000A3501">
        <w:rPr>
          <w:rFonts w:ascii="Arial" w:hAnsi="Arial"/>
          <w:sz w:val="22"/>
        </w:rPr>
        <w:t>.</w:t>
      </w:r>
    </w:p>
    <w:p w14:paraId="1E2F5BD7" w14:textId="77777777" w:rsidR="005064E5" w:rsidRPr="000A3501" w:rsidRDefault="005064E5" w:rsidP="005064E5">
      <w:pPr>
        <w:pStyle w:val="Zkladntextodsazen21"/>
        <w:spacing w:line="260" w:lineRule="exact"/>
        <w:ind w:left="0" w:firstLine="0"/>
        <w:rPr>
          <w:rFonts w:ascii="Arial" w:hAnsi="Arial"/>
          <w:sz w:val="22"/>
        </w:rPr>
      </w:pPr>
    </w:p>
    <w:p w14:paraId="19E2F963" w14:textId="76734F07" w:rsidR="0058750A" w:rsidRDefault="00AA02D9" w:rsidP="00F13154">
      <w:pPr>
        <w:pStyle w:val="Zkladntextodsazen21"/>
        <w:numPr>
          <w:ilvl w:val="1"/>
          <w:numId w:val="19"/>
        </w:numPr>
        <w:tabs>
          <w:tab w:val="left" w:pos="567"/>
        </w:tabs>
        <w:spacing w:before="120" w:line="260" w:lineRule="exact"/>
        <w:rPr>
          <w:rFonts w:ascii="Arial" w:hAnsi="Arial" w:cs="Arial"/>
          <w:sz w:val="22"/>
          <w:szCs w:val="22"/>
        </w:rPr>
      </w:pPr>
      <w:r>
        <w:rPr>
          <w:rFonts w:ascii="Arial" w:hAnsi="Arial" w:cs="Arial"/>
          <w:sz w:val="22"/>
          <w:szCs w:val="22"/>
        </w:rPr>
        <w:t>Příkazník</w:t>
      </w:r>
      <w:r w:rsidR="006473B3" w:rsidRPr="005C477F">
        <w:rPr>
          <w:rFonts w:ascii="Arial" w:hAnsi="Arial" w:cs="Arial"/>
          <w:sz w:val="22"/>
          <w:szCs w:val="22"/>
        </w:rPr>
        <w:t xml:space="preserve"> je oprávněn</w:t>
      </w:r>
      <w:r w:rsidR="0058750A" w:rsidRPr="005C477F">
        <w:rPr>
          <w:rFonts w:ascii="Arial" w:hAnsi="Arial" w:cs="Arial"/>
          <w:sz w:val="22"/>
          <w:szCs w:val="22"/>
        </w:rPr>
        <w:t xml:space="preserve">, po předchozím písemném souhlasu </w:t>
      </w:r>
      <w:r>
        <w:rPr>
          <w:rFonts w:ascii="Arial" w:hAnsi="Arial" w:cs="Arial"/>
          <w:sz w:val="22"/>
          <w:szCs w:val="22"/>
        </w:rPr>
        <w:t>příkazce</w:t>
      </w:r>
      <w:r w:rsidR="0058750A" w:rsidRPr="005C477F">
        <w:rPr>
          <w:rFonts w:ascii="Arial" w:hAnsi="Arial" w:cs="Arial"/>
          <w:sz w:val="22"/>
          <w:szCs w:val="22"/>
        </w:rPr>
        <w:t>, vykonávat činnosti TD dle</w:t>
      </w:r>
      <w:r w:rsidR="005064E5">
        <w:rPr>
          <w:rFonts w:ascii="Arial" w:hAnsi="Arial" w:cs="Arial"/>
          <w:sz w:val="22"/>
          <w:szCs w:val="22"/>
        </w:rPr>
        <w:t> </w:t>
      </w:r>
      <w:r w:rsidR="0058750A" w:rsidRPr="005C477F">
        <w:rPr>
          <w:rFonts w:ascii="Arial" w:hAnsi="Arial" w:cs="Arial"/>
          <w:sz w:val="22"/>
          <w:szCs w:val="22"/>
        </w:rPr>
        <w:t xml:space="preserve">této smlouvy </w:t>
      </w:r>
      <w:r w:rsidR="009A1B72" w:rsidRPr="005C477F">
        <w:rPr>
          <w:rFonts w:ascii="Arial" w:hAnsi="Arial" w:cs="Arial"/>
          <w:sz w:val="22"/>
          <w:szCs w:val="22"/>
        </w:rPr>
        <w:t xml:space="preserve">i </w:t>
      </w:r>
      <w:r w:rsidR="0058750A" w:rsidRPr="005C477F">
        <w:rPr>
          <w:rFonts w:ascii="Arial" w:hAnsi="Arial" w:cs="Arial"/>
          <w:sz w:val="22"/>
          <w:szCs w:val="22"/>
        </w:rPr>
        <w:t>prostřednictvím ji</w:t>
      </w:r>
      <w:r w:rsidR="0034345C">
        <w:rPr>
          <w:rFonts w:ascii="Arial" w:hAnsi="Arial" w:cs="Arial"/>
          <w:sz w:val="22"/>
          <w:szCs w:val="22"/>
        </w:rPr>
        <w:t xml:space="preserve">né osoby, která splňuje podmínky </w:t>
      </w:r>
      <w:r w:rsidR="0034345C" w:rsidRPr="005C477F">
        <w:rPr>
          <w:rFonts w:ascii="Arial" w:hAnsi="Arial" w:cs="Arial"/>
          <w:sz w:val="22"/>
          <w:szCs w:val="22"/>
        </w:rPr>
        <w:t xml:space="preserve">profesní </w:t>
      </w:r>
      <w:r w:rsidR="0034345C">
        <w:rPr>
          <w:rFonts w:ascii="Arial" w:hAnsi="Arial" w:cs="Arial"/>
          <w:sz w:val="22"/>
          <w:szCs w:val="22"/>
        </w:rPr>
        <w:t>způsobilosti uvedené ve</w:t>
      </w:r>
      <w:r w:rsidR="0072502C">
        <w:rPr>
          <w:rFonts w:ascii="Arial" w:hAnsi="Arial" w:cs="Arial"/>
          <w:sz w:val="22"/>
          <w:szCs w:val="22"/>
        </w:rPr>
        <w:t> </w:t>
      </w:r>
      <w:r w:rsidR="0034345C">
        <w:rPr>
          <w:rFonts w:ascii="Arial" w:hAnsi="Arial" w:cs="Arial"/>
          <w:sz w:val="22"/>
          <w:szCs w:val="22"/>
        </w:rPr>
        <w:t>Výzvě pro podání nabídek,</w:t>
      </w:r>
      <w:r w:rsidR="0034345C" w:rsidRPr="005C477F">
        <w:rPr>
          <w:rFonts w:ascii="Arial" w:hAnsi="Arial" w:cs="Arial"/>
          <w:sz w:val="22"/>
          <w:szCs w:val="22"/>
        </w:rPr>
        <w:t xml:space="preserve"> v rámci veřejné zakázky, na jejímž základě bylo rozhodnuto o výběru nejvhodnější nabídky pro tuto zakázku.</w:t>
      </w:r>
      <w:r w:rsidR="0058750A" w:rsidRPr="005C477F">
        <w:rPr>
          <w:rFonts w:ascii="Arial" w:hAnsi="Arial" w:cs="Arial"/>
          <w:sz w:val="22"/>
          <w:szCs w:val="22"/>
        </w:rPr>
        <w:t xml:space="preserve"> Osvědčení o</w:t>
      </w:r>
      <w:r w:rsidR="00C50E94" w:rsidRPr="005C477F">
        <w:rPr>
          <w:rFonts w:ascii="Arial" w:hAnsi="Arial" w:cs="Arial"/>
          <w:sz w:val="22"/>
          <w:szCs w:val="22"/>
        </w:rPr>
        <w:t> </w:t>
      </w:r>
      <w:r w:rsidR="0058750A" w:rsidRPr="005C477F">
        <w:rPr>
          <w:rFonts w:ascii="Arial" w:hAnsi="Arial" w:cs="Arial"/>
          <w:sz w:val="22"/>
          <w:szCs w:val="22"/>
        </w:rPr>
        <w:t xml:space="preserve">autorizaci této osoby předloží </w:t>
      </w:r>
      <w:r w:rsidR="00573151">
        <w:rPr>
          <w:rFonts w:ascii="Arial" w:hAnsi="Arial" w:cs="Arial"/>
          <w:sz w:val="22"/>
          <w:szCs w:val="22"/>
        </w:rPr>
        <w:t>příkazník</w:t>
      </w:r>
      <w:r w:rsidR="0058750A" w:rsidRPr="005C477F">
        <w:rPr>
          <w:rFonts w:ascii="Arial" w:hAnsi="Arial" w:cs="Arial"/>
          <w:sz w:val="22"/>
          <w:szCs w:val="22"/>
        </w:rPr>
        <w:t xml:space="preserve"> </w:t>
      </w:r>
      <w:r w:rsidR="0090617B" w:rsidRPr="005C477F">
        <w:rPr>
          <w:rFonts w:ascii="Arial" w:hAnsi="Arial" w:cs="Arial"/>
          <w:sz w:val="22"/>
          <w:szCs w:val="22"/>
        </w:rPr>
        <w:t>při žádosti o změnu</w:t>
      </w:r>
      <w:r w:rsidR="009A1B72" w:rsidRPr="005C477F">
        <w:rPr>
          <w:rFonts w:ascii="Arial" w:hAnsi="Arial" w:cs="Arial"/>
          <w:sz w:val="22"/>
          <w:szCs w:val="22"/>
        </w:rPr>
        <w:t xml:space="preserve"> autorizované osoby dle tohoto článku</w:t>
      </w:r>
      <w:r w:rsidR="0090617B" w:rsidRPr="005C477F">
        <w:rPr>
          <w:rFonts w:ascii="Arial" w:hAnsi="Arial" w:cs="Arial"/>
          <w:sz w:val="22"/>
          <w:szCs w:val="22"/>
        </w:rPr>
        <w:t>.</w:t>
      </w:r>
    </w:p>
    <w:p w14:paraId="3385F9DF" w14:textId="77777777" w:rsidR="005064E5" w:rsidRPr="005C477F" w:rsidRDefault="005064E5" w:rsidP="005064E5">
      <w:pPr>
        <w:pStyle w:val="Zkladntextodsazen21"/>
        <w:tabs>
          <w:tab w:val="left" w:pos="567"/>
        </w:tabs>
        <w:spacing w:line="260" w:lineRule="exact"/>
        <w:ind w:left="0" w:firstLine="0"/>
        <w:rPr>
          <w:rFonts w:ascii="Arial" w:hAnsi="Arial" w:cs="Arial"/>
          <w:sz w:val="22"/>
          <w:szCs w:val="22"/>
        </w:rPr>
      </w:pPr>
    </w:p>
    <w:p w14:paraId="7B6A8543" w14:textId="5B6A6918" w:rsidR="005064E5" w:rsidRPr="00841A91" w:rsidRDefault="00AA02D9" w:rsidP="005064E5">
      <w:pPr>
        <w:pStyle w:val="Zkladntextodsazen21"/>
        <w:numPr>
          <w:ilvl w:val="1"/>
          <w:numId w:val="19"/>
        </w:numPr>
        <w:tabs>
          <w:tab w:val="left" w:pos="567"/>
        </w:tabs>
        <w:spacing w:before="120" w:line="260" w:lineRule="exact"/>
        <w:rPr>
          <w:rFonts w:ascii="Arial" w:hAnsi="Arial" w:cs="Arial"/>
          <w:sz w:val="22"/>
          <w:szCs w:val="22"/>
        </w:rPr>
      </w:pPr>
      <w:r>
        <w:rPr>
          <w:rFonts w:ascii="Arial" w:hAnsi="Arial" w:cs="Arial"/>
          <w:sz w:val="22"/>
          <w:szCs w:val="22"/>
        </w:rPr>
        <w:t>Příkazník</w:t>
      </w:r>
      <w:r w:rsidR="00392621" w:rsidRPr="005C477F">
        <w:rPr>
          <w:rFonts w:ascii="Arial" w:hAnsi="Arial" w:cs="Arial"/>
          <w:sz w:val="22"/>
          <w:szCs w:val="22"/>
        </w:rPr>
        <w:t xml:space="preserve"> se podrobně seznámil s </w:t>
      </w:r>
      <w:r w:rsidR="008A6FDE" w:rsidRPr="005C477F">
        <w:rPr>
          <w:rFonts w:ascii="Arial" w:hAnsi="Arial" w:cs="Arial"/>
          <w:sz w:val="22"/>
          <w:szCs w:val="22"/>
        </w:rPr>
        <w:t>předmětem smlouvy</w:t>
      </w:r>
      <w:r w:rsidR="00392621" w:rsidRPr="005C477F">
        <w:rPr>
          <w:rFonts w:ascii="Arial" w:hAnsi="Arial" w:cs="Arial"/>
          <w:sz w:val="22"/>
          <w:szCs w:val="22"/>
        </w:rPr>
        <w:t xml:space="preserve">, jsou mu známy všechny okolnosti potřebné pro zajištění </w:t>
      </w:r>
      <w:r w:rsidR="0090230A" w:rsidRPr="005C477F">
        <w:rPr>
          <w:rFonts w:ascii="Arial" w:hAnsi="Arial" w:cs="Arial"/>
          <w:sz w:val="22"/>
          <w:szCs w:val="22"/>
        </w:rPr>
        <w:t>TD</w:t>
      </w:r>
      <w:r w:rsidR="00392621" w:rsidRPr="005C477F">
        <w:rPr>
          <w:rFonts w:ascii="Arial" w:hAnsi="Arial" w:cs="Arial"/>
          <w:sz w:val="22"/>
          <w:szCs w:val="22"/>
        </w:rPr>
        <w:t xml:space="preserve"> v požadovaném rozsahu a zabezpečí ji na svoji odpovědnost.</w:t>
      </w:r>
    </w:p>
    <w:p w14:paraId="21D01425" w14:textId="77777777" w:rsidR="00841A91" w:rsidRPr="005C477F" w:rsidRDefault="00841A91" w:rsidP="005064E5">
      <w:pPr>
        <w:pStyle w:val="Zkladntextodsazen21"/>
        <w:tabs>
          <w:tab w:val="left" w:pos="567"/>
        </w:tabs>
        <w:spacing w:line="260" w:lineRule="exact"/>
        <w:ind w:left="0" w:firstLine="0"/>
        <w:rPr>
          <w:rFonts w:ascii="Arial" w:hAnsi="Arial" w:cs="Arial"/>
          <w:sz w:val="22"/>
          <w:szCs w:val="22"/>
        </w:rPr>
      </w:pPr>
    </w:p>
    <w:p w14:paraId="40875F70" w14:textId="77777777" w:rsidR="00392621" w:rsidRPr="005C477F" w:rsidRDefault="00392621" w:rsidP="00F13154">
      <w:pPr>
        <w:pStyle w:val="Zkladntextodsazen"/>
        <w:spacing w:before="120" w:after="120" w:line="260" w:lineRule="exact"/>
        <w:jc w:val="center"/>
        <w:rPr>
          <w:rFonts w:ascii="Arial" w:hAnsi="Arial" w:cs="Arial"/>
          <w:b/>
          <w:sz w:val="22"/>
          <w:szCs w:val="22"/>
        </w:rPr>
      </w:pPr>
      <w:r w:rsidRPr="005C477F">
        <w:rPr>
          <w:rFonts w:ascii="Arial" w:hAnsi="Arial" w:cs="Arial"/>
          <w:b/>
          <w:sz w:val="22"/>
          <w:szCs w:val="22"/>
        </w:rPr>
        <w:t>Článek 3 – Rozsah a obsah předmětu plnění</w:t>
      </w:r>
    </w:p>
    <w:p w14:paraId="24652E85" w14:textId="77777777" w:rsidR="002B171A" w:rsidRPr="005C477F" w:rsidRDefault="002B171A" w:rsidP="00F13154">
      <w:pPr>
        <w:pStyle w:val="Bntext2"/>
        <w:spacing w:line="260" w:lineRule="exact"/>
        <w:ind w:left="0"/>
        <w:rPr>
          <w:rFonts w:cs="Arial"/>
          <w:szCs w:val="22"/>
        </w:rPr>
      </w:pPr>
      <w:r w:rsidRPr="005C477F">
        <w:rPr>
          <w:rFonts w:cs="Arial"/>
          <w:szCs w:val="22"/>
        </w:rPr>
        <w:t>Předmětem plnění jsou veškeré práce a činnosti v členění dle níže uvedených fází stavby</w:t>
      </w:r>
      <w:r w:rsidR="009B2792" w:rsidRPr="005C477F">
        <w:rPr>
          <w:rFonts w:cs="Arial"/>
          <w:szCs w:val="22"/>
        </w:rPr>
        <w:t>.</w:t>
      </w:r>
    </w:p>
    <w:p w14:paraId="58B66E32" w14:textId="77777777" w:rsidR="00392621" w:rsidRPr="005C477F" w:rsidRDefault="00392621" w:rsidP="00F13154">
      <w:pPr>
        <w:pStyle w:val="Zkladntextodsazen31"/>
        <w:spacing w:line="260" w:lineRule="exact"/>
        <w:ind w:left="0" w:firstLine="0"/>
        <w:rPr>
          <w:rFonts w:ascii="Arial" w:hAnsi="Arial" w:cs="Arial"/>
          <w:sz w:val="22"/>
          <w:szCs w:val="22"/>
        </w:rPr>
      </w:pPr>
    </w:p>
    <w:p w14:paraId="69AE51BF" w14:textId="77777777" w:rsidR="00A041DE" w:rsidRPr="005C477F" w:rsidRDefault="00A041DE" w:rsidP="00F13154">
      <w:pPr>
        <w:pStyle w:val="Zkladntextodsazen31"/>
        <w:numPr>
          <w:ilvl w:val="1"/>
          <w:numId w:val="12"/>
        </w:numPr>
        <w:tabs>
          <w:tab w:val="clear" w:pos="540"/>
          <w:tab w:val="left" w:pos="567"/>
        </w:tabs>
        <w:spacing w:line="260" w:lineRule="exact"/>
        <w:ind w:left="0" w:firstLine="0"/>
        <w:rPr>
          <w:rFonts w:ascii="Arial" w:hAnsi="Arial" w:cs="Arial"/>
          <w:b/>
          <w:sz w:val="22"/>
          <w:szCs w:val="22"/>
        </w:rPr>
      </w:pPr>
      <w:r w:rsidRPr="005C477F">
        <w:rPr>
          <w:rFonts w:ascii="Arial" w:hAnsi="Arial" w:cs="Arial"/>
          <w:b/>
          <w:sz w:val="22"/>
          <w:szCs w:val="22"/>
        </w:rPr>
        <w:t>Přípravné práce před zahájením stavby spočívající zejména v činnostech:</w:t>
      </w:r>
    </w:p>
    <w:p w14:paraId="5F830791" w14:textId="77777777" w:rsidR="002F1976" w:rsidRPr="005C477F" w:rsidRDefault="002F1976" w:rsidP="00F13154">
      <w:pPr>
        <w:numPr>
          <w:ilvl w:val="0"/>
          <w:numId w:val="9"/>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 xml:space="preserve">prohlídka staveniště před zahájením vlastních stavebních prací </w:t>
      </w:r>
    </w:p>
    <w:p w14:paraId="40C63731" w14:textId="77777777" w:rsidR="002F1976" w:rsidRPr="005C477F" w:rsidRDefault="002F1976" w:rsidP="00F13154">
      <w:pPr>
        <w:numPr>
          <w:ilvl w:val="0"/>
          <w:numId w:val="9"/>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seznámení se s problematikou stavby</w:t>
      </w:r>
      <w:r w:rsidR="00CF6F37" w:rsidRPr="005C477F">
        <w:rPr>
          <w:rFonts w:ascii="Arial" w:hAnsi="Arial" w:cs="Arial"/>
          <w:sz w:val="22"/>
          <w:szCs w:val="22"/>
        </w:rPr>
        <w:t>,</w:t>
      </w:r>
      <w:r w:rsidRPr="005C477F">
        <w:rPr>
          <w:rFonts w:ascii="Arial" w:hAnsi="Arial" w:cs="Arial"/>
          <w:sz w:val="22"/>
          <w:szCs w:val="22"/>
        </w:rPr>
        <w:t xml:space="preserve"> včetně znalosti DSP a PDPS a soupisu prací</w:t>
      </w:r>
    </w:p>
    <w:p w14:paraId="0F4033C3" w14:textId="77777777" w:rsidR="002F1976" w:rsidRPr="005C477F" w:rsidRDefault="002F1976" w:rsidP="00F13154">
      <w:pPr>
        <w:numPr>
          <w:ilvl w:val="0"/>
          <w:numId w:val="9"/>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získání podrobné znalosti obsahu Smlo</w:t>
      </w:r>
      <w:r w:rsidR="002A6CEC">
        <w:rPr>
          <w:rFonts w:ascii="Arial" w:hAnsi="Arial" w:cs="Arial"/>
          <w:sz w:val="22"/>
          <w:szCs w:val="22"/>
        </w:rPr>
        <w:t>uvy o dílo včetně jejích příloh</w:t>
      </w:r>
    </w:p>
    <w:p w14:paraId="2D0E74F7" w14:textId="77777777" w:rsidR="002F1976" w:rsidRPr="005C477F" w:rsidRDefault="002F1976" w:rsidP="00F13154">
      <w:pPr>
        <w:numPr>
          <w:ilvl w:val="0"/>
          <w:numId w:val="9"/>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prostudování stanovisek a rozhodnutí příslušných veřejnoprávních orgánů vztahujících se ke</w:t>
      </w:r>
      <w:r w:rsidR="005064E5">
        <w:rPr>
          <w:rFonts w:ascii="Arial" w:hAnsi="Arial" w:cs="Arial"/>
          <w:sz w:val="22"/>
          <w:szCs w:val="22"/>
        </w:rPr>
        <w:t> </w:t>
      </w:r>
      <w:r w:rsidRPr="005C477F">
        <w:rPr>
          <w:rFonts w:ascii="Arial" w:hAnsi="Arial" w:cs="Arial"/>
          <w:sz w:val="22"/>
          <w:szCs w:val="22"/>
        </w:rPr>
        <w:t>stavbě</w:t>
      </w:r>
    </w:p>
    <w:p w14:paraId="1EA9F941" w14:textId="77777777" w:rsidR="0025157C" w:rsidRPr="005C477F" w:rsidRDefault="0025157C" w:rsidP="00F13154">
      <w:pPr>
        <w:numPr>
          <w:ilvl w:val="0"/>
          <w:numId w:val="9"/>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zabezpečení vytýčení obvodu staveniště</w:t>
      </w:r>
      <w:r w:rsidR="00E67CBB" w:rsidRPr="005C477F">
        <w:rPr>
          <w:rFonts w:ascii="Arial" w:hAnsi="Arial" w:cs="Arial"/>
          <w:sz w:val="22"/>
          <w:szCs w:val="22"/>
        </w:rPr>
        <w:t xml:space="preserve"> ve spolupráci se zhotovitelem</w:t>
      </w:r>
      <w:r w:rsidRPr="005C477F">
        <w:rPr>
          <w:rFonts w:ascii="Arial" w:hAnsi="Arial" w:cs="Arial"/>
          <w:sz w:val="22"/>
          <w:szCs w:val="22"/>
        </w:rPr>
        <w:t xml:space="preserve">, </w:t>
      </w:r>
      <w:r w:rsidR="00E67CBB" w:rsidRPr="005C477F">
        <w:rPr>
          <w:rFonts w:ascii="Arial" w:hAnsi="Arial" w:cs="Arial"/>
          <w:sz w:val="22"/>
          <w:szCs w:val="22"/>
        </w:rPr>
        <w:t xml:space="preserve">zajištění </w:t>
      </w:r>
      <w:r w:rsidRPr="005C477F">
        <w:rPr>
          <w:rFonts w:ascii="Arial" w:hAnsi="Arial" w:cs="Arial"/>
          <w:sz w:val="22"/>
          <w:szCs w:val="22"/>
        </w:rPr>
        <w:t>stabilizace vytyčovacích bodů a vypracování vytyčovacího protokolu včetně souřadnic příslušných směrové a výškové polohy</w:t>
      </w:r>
    </w:p>
    <w:p w14:paraId="79CBFE10" w14:textId="77777777" w:rsidR="0025157C" w:rsidRPr="005C477F" w:rsidRDefault="00E67CBB" w:rsidP="00F13154">
      <w:pPr>
        <w:numPr>
          <w:ilvl w:val="0"/>
          <w:numId w:val="9"/>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s</w:t>
      </w:r>
      <w:r w:rsidR="0025157C" w:rsidRPr="005C477F">
        <w:rPr>
          <w:rFonts w:ascii="Arial" w:hAnsi="Arial" w:cs="Arial"/>
          <w:sz w:val="22"/>
          <w:szCs w:val="22"/>
        </w:rPr>
        <w:t>volání vlastního aktu předání staveniště</w:t>
      </w:r>
    </w:p>
    <w:p w14:paraId="21DEA8A5" w14:textId="6DD0601F" w:rsidR="009907FC" w:rsidRPr="005C477F" w:rsidRDefault="009907FC" w:rsidP="00F13154">
      <w:pPr>
        <w:numPr>
          <w:ilvl w:val="0"/>
          <w:numId w:val="9"/>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příprava protokolu pro předání staveniště, koncept protokolu jako podklad pro prohlášení zhotovitele o převzetí staveniště.</w:t>
      </w:r>
    </w:p>
    <w:p w14:paraId="75F88D17" w14:textId="77777777" w:rsidR="005F2D80" w:rsidRPr="005C477F" w:rsidRDefault="005F2D80" w:rsidP="00F13154">
      <w:pPr>
        <w:tabs>
          <w:tab w:val="left" w:pos="709"/>
        </w:tabs>
        <w:spacing w:line="260" w:lineRule="exact"/>
        <w:jc w:val="both"/>
        <w:rPr>
          <w:rFonts w:ascii="Arial" w:hAnsi="Arial" w:cs="Arial"/>
          <w:sz w:val="22"/>
          <w:szCs w:val="22"/>
        </w:rPr>
      </w:pPr>
    </w:p>
    <w:p w14:paraId="5B49B2AD" w14:textId="77777777" w:rsidR="00392621" w:rsidRPr="005C477F" w:rsidRDefault="00392621" w:rsidP="00F13154">
      <w:pPr>
        <w:pStyle w:val="Zkladntextodsazen31"/>
        <w:numPr>
          <w:ilvl w:val="1"/>
          <w:numId w:val="12"/>
        </w:numPr>
        <w:tabs>
          <w:tab w:val="clear" w:pos="540"/>
          <w:tab w:val="left" w:pos="567"/>
        </w:tabs>
        <w:spacing w:line="260" w:lineRule="exact"/>
        <w:ind w:left="0" w:firstLine="0"/>
        <w:rPr>
          <w:rFonts w:ascii="Arial" w:hAnsi="Arial" w:cs="Arial"/>
          <w:b/>
          <w:sz w:val="22"/>
          <w:szCs w:val="22"/>
        </w:rPr>
      </w:pPr>
      <w:r w:rsidRPr="005C477F">
        <w:rPr>
          <w:rFonts w:ascii="Arial" w:hAnsi="Arial" w:cs="Arial"/>
          <w:b/>
          <w:sz w:val="22"/>
          <w:szCs w:val="22"/>
        </w:rPr>
        <w:t>Práce spojené s prováděním stavby</w:t>
      </w:r>
      <w:r w:rsidR="00A041DE" w:rsidRPr="005C477F">
        <w:rPr>
          <w:rFonts w:ascii="Arial" w:hAnsi="Arial" w:cs="Arial"/>
          <w:b/>
          <w:sz w:val="22"/>
          <w:szCs w:val="22"/>
        </w:rPr>
        <w:t xml:space="preserve"> spočívající zejména v činnostech:</w:t>
      </w:r>
    </w:p>
    <w:p w14:paraId="3558727C" w14:textId="77777777" w:rsidR="002D7EE4" w:rsidRPr="002D7EE4" w:rsidRDefault="000B04A2" w:rsidP="002D7EE4">
      <w:pPr>
        <w:numPr>
          <w:ilvl w:val="0"/>
          <w:numId w:val="11"/>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fyzická přítomnost a výkon technického dozoru stavebníka na staveništi a to minimálně ve  </w:t>
      </w:r>
      <w:r w:rsidRPr="00090D3A">
        <w:rPr>
          <w:rFonts w:ascii="Arial" w:hAnsi="Arial" w:cs="Arial"/>
          <w:b/>
          <w:sz w:val="22"/>
          <w:szCs w:val="22"/>
        </w:rPr>
        <w:t>3 dnech v průběhu kalendářního týdne</w:t>
      </w:r>
      <w:r w:rsidRPr="005C477F">
        <w:rPr>
          <w:rFonts w:ascii="Arial" w:hAnsi="Arial" w:cs="Arial"/>
          <w:sz w:val="22"/>
          <w:szCs w:val="22"/>
        </w:rPr>
        <w:t>, pokud nebude s</w:t>
      </w:r>
      <w:r w:rsidR="00F3223D">
        <w:rPr>
          <w:rFonts w:ascii="Arial" w:hAnsi="Arial" w:cs="Arial"/>
          <w:sz w:val="22"/>
          <w:szCs w:val="22"/>
        </w:rPr>
        <w:t>  příkazcem</w:t>
      </w:r>
      <w:r w:rsidRPr="005C477F">
        <w:rPr>
          <w:rFonts w:ascii="Arial" w:hAnsi="Arial" w:cs="Arial"/>
          <w:sz w:val="22"/>
          <w:szCs w:val="22"/>
        </w:rPr>
        <w:t xml:space="preserve"> dohodnuto jinak</w:t>
      </w:r>
      <w:r w:rsidR="00C03F32">
        <w:rPr>
          <w:rFonts w:ascii="Arial" w:hAnsi="Arial" w:cs="Arial"/>
          <w:sz w:val="22"/>
          <w:szCs w:val="22"/>
        </w:rPr>
        <w:t>;</w:t>
      </w:r>
    </w:p>
    <w:p w14:paraId="1D2CDE82" w14:textId="5B50012E" w:rsidR="009907FC" w:rsidRPr="005C477F" w:rsidRDefault="009907FC" w:rsidP="00F13154">
      <w:pPr>
        <w:numPr>
          <w:ilvl w:val="0"/>
          <w:numId w:val="11"/>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 xml:space="preserve">soustavná kontrola dodržování podmínek smlouvy o dílo uzavřené mezi </w:t>
      </w:r>
      <w:r w:rsidR="00F3223D">
        <w:rPr>
          <w:rFonts w:ascii="Arial" w:hAnsi="Arial" w:cs="Arial"/>
          <w:sz w:val="22"/>
          <w:szCs w:val="22"/>
        </w:rPr>
        <w:t>příkazcem</w:t>
      </w:r>
      <w:r w:rsidR="00F3223D" w:rsidRPr="005C477F">
        <w:rPr>
          <w:rFonts w:ascii="Arial" w:hAnsi="Arial" w:cs="Arial"/>
          <w:sz w:val="22"/>
          <w:szCs w:val="22"/>
        </w:rPr>
        <w:t xml:space="preserve"> </w:t>
      </w:r>
      <w:r w:rsidRPr="005C477F">
        <w:rPr>
          <w:rFonts w:ascii="Arial" w:hAnsi="Arial" w:cs="Arial"/>
          <w:sz w:val="22"/>
          <w:szCs w:val="22"/>
        </w:rPr>
        <w:t>(objednatelem</w:t>
      </w:r>
      <w:r w:rsidR="004207BD">
        <w:rPr>
          <w:rFonts w:ascii="Arial" w:hAnsi="Arial" w:cs="Arial"/>
          <w:sz w:val="22"/>
          <w:szCs w:val="22"/>
        </w:rPr>
        <w:t xml:space="preserve">) </w:t>
      </w:r>
      <w:r w:rsidRPr="005C477F">
        <w:rPr>
          <w:rFonts w:ascii="Arial" w:hAnsi="Arial" w:cs="Arial"/>
          <w:sz w:val="22"/>
          <w:szCs w:val="22"/>
        </w:rPr>
        <w:t>a zhotovitelem</w:t>
      </w:r>
      <w:r w:rsidR="004207BD">
        <w:rPr>
          <w:rFonts w:ascii="Arial" w:hAnsi="Arial" w:cs="Arial"/>
          <w:sz w:val="22"/>
          <w:szCs w:val="22"/>
        </w:rPr>
        <w:t xml:space="preserve"> stavebních prací</w:t>
      </w:r>
      <w:r w:rsidR="00C03F32">
        <w:rPr>
          <w:rFonts w:ascii="Arial" w:hAnsi="Arial" w:cs="Arial"/>
          <w:sz w:val="22"/>
          <w:szCs w:val="22"/>
        </w:rPr>
        <w:t>;</w:t>
      </w:r>
    </w:p>
    <w:p w14:paraId="5D60E470" w14:textId="049089D6" w:rsidR="00392621" w:rsidRPr="005C477F" w:rsidRDefault="00AA02D9" w:rsidP="00F13154">
      <w:pPr>
        <w:numPr>
          <w:ilvl w:val="0"/>
          <w:numId w:val="10"/>
        </w:numPr>
        <w:tabs>
          <w:tab w:val="clear" w:pos="1021"/>
          <w:tab w:val="left" w:pos="709"/>
          <w:tab w:val="left" w:pos="1417"/>
        </w:tabs>
        <w:spacing w:line="260" w:lineRule="exact"/>
        <w:ind w:left="709" w:hanging="283"/>
        <w:jc w:val="both"/>
        <w:rPr>
          <w:rFonts w:ascii="Arial" w:hAnsi="Arial" w:cs="Arial"/>
          <w:sz w:val="22"/>
          <w:szCs w:val="22"/>
        </w:rPr>
      </w:pPr>
      <w:r>
        <w:rPr>
          <w:rFonts w:ascii="Arial" w:hAnsi="Arial" w:cs="Arial"/>
          <w:sz w:val="22"/>
          <w:szCs w:val="22"/>
        </w:rPr>
        <w:t>zabezpečení</w:t>
      </w:r>
      <w:r w:rsidR="00392621" w:rsidRPr="005C477F">
        <w:rPr>
          <w:rFonts w:ascii="Arial" w:hAnsi="Arial" w:cs="Arial"/>
          <w:sz w:val="22"/>
          <w:szCs w:val="22"/>
        </w:rPr>
        <w:t xml:space="preserve"> systematického doplňování dokumentace, podle které se stavba realizuje</w:t>
      </w:r>
      <w:r w:rsidR="00165631">
        <w:rPr>
          <w:rFonts w:ascii="Arial" w:hAnsi="Arial" w:cs="Arial"/>
          <w:sz w:val="22"/>
          <w:szCs w:val="22"/>
        </w:rPr>
        <w:t>,</w:t>
      </w:r>
      <w:r w:rsidR="00392621" w:rsidRPr="005C477F">
        <w:rPr>
          <w:rFonts w:ascii="Arial" w:hAnsi="Arial" w:cs="Arial"/>
          <w:sz w:val="22"/>
          <w:szCs w:val="22"/>
        </w:rPr>
        <w:t xml:space="preserve"> a kontroly, zda zhotovitel průběžně zpracovává dokumentaci skutečného provedení stavby</w:t>
      </w:r>
      <w:r w:rsidR="00C03F32">
        <w:rPr>
          <w:rFonts w:ascii="Arial" w:hAnsi="Arial" w:cs="Arial"/>
          <w:sz w:val="22"/>
          <w:szCs w:val="22"/>
        </w:rPr>
        <w:t>;</w:t>
      </w:r>
    </w:p>
    <w:p w14:paraId="692873E7" w14:textId="77777777"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 xml:space="preserve">projednání dodatků a změn projektu, které nezvyšují náklady, neprodlužují lhůtu výstavby a nezhoršují parametry stavby. </w:t>
      </w:r>
      <w:r w:rsidR="002419F9" w:rsidRPr="005C477F">
        <w:rPr>
          <w:rFonts w:ascii="Arial" w:hAnsi="Arial" w:cs="Arial"/>
          <w:sz w:val="22"/>
          <w:szCs w:val="22"/>
        </w:rPr>
        <w:t>Veškeré d</w:t>
      </w:r>
      <w:r w:rsidRPr="005C477F">
        <w:rPr>
          <w:rFonts w:ascii="Arial" w:hAnsi="Arial" w:cs="Arial"/>
          <w:sz w:val="22"/>
          <w:szCs w:val="22"/>
        </w:rPr>
        <w:t xml:space="preserve">odatky a změny budou předkládány s vlastním vyjádřením </w:t>
      </w:r>
      <w:r w:rsidR="00F3223D">
        <w:rPr>
          <w:rFonts w:ascii="Arial" w:hAnsi="Arial" w:cs="Arial"/>
          <w:sz w:val="22"/>
          <w:szCs w:val="22"/>
        </w:rPr>
        <w:t>příkazci</w:t>
      </w:r>
      <w:r w:rsidR="00C03F32">
        <w:rPr>
          <w:rFonts w:ascii="Arial" w:hAnsi="Arial" w:cs="Arial"/>
          <w:sz w:val="22"/>
          <w:szCs w:val="22"/>
        </w:rPr>
        <w:t>;</w:t>
      </w:r>
    </w:p>
    <w:p w14:paraId="4FF34F3E" w14:textId="78C6C188"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 xml:space="preserve">svolávání a organizace pravidelných kontrolních dnů v četnosti podle požadavku </w:t>
      </w:r>
      <w:r w:rsidR="00F3223D">
        <w:rPr>
          <w:rFonts w:ascii="Arial" w:hAnsi="Arial" w:cs="Arial"/>
          <w:sz w:val="22"/>
          <w:szCs w:val="22"/>
        </w:rPr>
        <w:t>příkazce</w:t>
      </w:r>
      <w:r w:rsidR="00363FE3">
        <w:rPr>
          <w:rFonts w:ascii="Arial" w:hAnsi="Arial" w:cs="Arial"/>
          <w:sz w:val="22"/>
          <w:szCs w:val="22"/>
        </w:rPr>
        <w:t xml:space="preserve"> (předpoklad 1x týdně)</w:t>
      </w:r>
      <w:r w:rsidR="00C03F32">
        <w:rPr>
          <w:rFonts w:ascii="Arial" w:hAnsi="Arial" w:cs="Arial"/>
          <w:sz w:val="22"/>
          <w:szCs w:val="22"/>
        </w:rPr>
        <w:t>;</w:t>
      </w:r>
    </w:p>
    <w:p w14:paraId="4433CDB2" w14:textId="77777777"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 xml:space="preserve">kontrola věcné a cenové správnosti a úplnosti oceňovacích podkladů a faktur, jejich soulad s podmínkami smlouvy o dílo a jejich předkládání </w:t>
      </w:r>
      <w:r w:rsidR="00F3223D">
        <w:rPr>
          <w:rFonts w:ascii="Arial" w:hAnsi="Arial" w:cs="Arial"/>
          <w:sz w:val="22"/>
          <w:szCs w:val="22"/>
        </w:rPr>
        <w:t xml:space="preserve">příkazci </w:t>
      </w:r>
      <w:r w:rsidRPr="005C477F">
        <w:rPr>
          <w:rFonts w:ascii="Arial" w:hAnsi="Arial" w:cs="Arial"/>
          <w:sz w:val="22"/>
          <w:szCs w:val="22"/>
        </w:rPr>
        <w:t>k evidenci či proplacení</w:t>
      </w:r>
      <w:r w:rsidR="00C03F32">
        <w:rPr>
          <w:rFonts w:ascii="Arial" w:hAnsi="Arial" w:cs="Arial"/>
          <w:sz w:val="22"/>
          <w:szCs w:val="22"/>
        </w:rPr>
        <w:t>;</w:t>
      </w:r>
    </w:p>
    <w:p w14:paraId="12670D25" w14:textId="77777777"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kontrola těch částí dodávek, které budou v dalším postupu zakryty, nebo se stanou nepřístupnými a účast na zkouškách prováděných v průběhu výstavby s kontrolou správnosti jejich provádění</w:t>
      </w:r>
      <w:r w:rsidR="00C03F32">
        <w:rPr>
          <w:rFonts w:ascii="Arial" w:hAnsi="Arial" w:cs="Arial"/>
          <w:sz w:val="22"/>
          <w:szCs w:val="22"/>
        </w:rPr>
        <w:t>;</w:t>
      </w:r>
    </w:p>
    <w:p w14:paraId="166FF200" w14:textId="77777777"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 xml:space="preserve">kontrola </w:t>
      </w:r>
      <w:r w:rsidR="00AA16A2">
        <w:rPr>
          <w:rFonts w:ascii="Arial" w:hAnsi="Arial" w:cs="Arial"/>
          <w:sz w:val="22"/>
          <w:szCs w:val="22"/>
        </w:rPr>
        <w:t xml:space="preserve">a odsouhlasení </w:t>
      </w:r>
      <w:r w:rsidRPr="005C477F">
        <w:rPr>
          <w:rFonts w:ascii="Arial" w:hAnsi="Arial" w:cs="Arial"/>
          <w:sz w:val="22"/>
          <w:szCs w:val="22"/>
        </w:rPr>
        <w:t>schv</w:t>
      </w:r>
      <w:r w:rsidR="002A6CEC">
        <w:rPr>
          <w:rFonts w:ascii="Arial" w:hAnsi="Arial" w:cs="Arial"/>
          <w:sz w:val="22"/>
          <w:szCs w:val="22"/>
        </w:rPr>
        <w:t>álených technologických postupů</w:t>
      </w:r>
      <w:r w:rsidR="00C03F32">
        <w:rPr>
          <w:rFonts w:ascii="Arial" w:hAnsi="Arial" w:cs="Arial"/>
          <w:sz w:val="22"/>
          <w:szCs w:val="22"/>
        </w:rPr>
        <w:t>;</w:t>
      </w:r>
    </w:p>
    <w:p w14:paraId="5FA3AE42" w14:textId="77777777"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spolupráce s pracovníky projektanta zabezpečujícími autorský dozor při zajišťování souladu realizovaných dodávek s</w:t>
      </w:r>
      <w:r w:rsidR="00C03F32">
        <w:rPr>
          <w:rFonts w:ascii="Arial" w:hAnsi="Arial" w:cs="Arial"/>
          <w:sz w:val="22"/>
          <w:szCs w:val="22"/>
        </w:rPr>
        <w:t> </w:t>
      </w:r>
      <w:r w:rsidRPr="005C477F">
        <w:rPr>
          <w:rFonts w:ascii="Arial" w:hAnsi="Arial" w:cs="Arial"/>
          <w:sz w:val="22"/>
          <w:szCs w:val="22"/>
        </w:rPr>
        <w:t>projektem</w:t>
      </w:r>
      <w:r w:rsidR="00C03F32">
        <w:rPr>
          <w:rFonts w:ascii="Arial" w:hAnsi="Arial" w:cs="Arial"/>
          <w:sz w:val="22"/>
          <w:szCs w:val="22"/>
        </w:rPr>
        <w:t>;</w:t>
      </w:r>
    </w:p>
    <w:p w14:paraId="25610606" w14:textId="77777777"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lastRenderedPageBreak/>
        <w:t>sledování, zda zhotovitel provádí předepsané a dohodnuté zkoušky materiálů, konstrukcí a prací, kontrolování jejich výsledků a vyžadování dokladů, které prokazují kvalitu prováděných prací a dodávek (atesty, protokoly apod.)</w:t>
      </w:r>
      <w:r w:rsidR="0025157C" w:rsidRPr="005C477F">
        <w:rPr>
          <w:rFonts w:ascii="Arial" w:hAnsi="Arial" w:cs="Arial"/>
          <w:sz w:val="22"/>
          <w:szCs w:val="22"/>
        </w:rPr>
        <w:t xml:space="preserve">, je přítomen kontrolním zkouškám, které provádí zhotovitel na staveništi </w:t>
      </w:r>
      <w:r w:rsidR="0071228A">
        <w:rPr>
          <w:rFonts w:ascii="Arial" w:hAnsi="Arial" w:cs="Arial"/>
          <w:sz w:val="22"/>
          <w:szCs w:val="22"/>
        </w:rPr>
        <w:t>a to v souladu se smlouvou o dílo</w:t>
      </w:r>
      <w:r w:rsidR="00C03F32">
        <w:rPr>
          <w:rFonts w:ascii="Arial" w:hAnsi="Arial" w:cs="Arial"/>
          <w:sz w:val="22"/>
          <w:szCs w:val="22"/>
        </w:rPr>
        <w:t>;</w:t>
      </w:r>
    </w:p>
    <w:p w14:paraId="1630EB2D" w14:textId="77777777" w:rsidR="0025157C" w:rsidRPr="005C477F" w:rsidRDefault="0025157C"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provádí nepřetržitou kontrolu při pokládce asfaltových směsí</w:t>
      </w:r>
      <w:r w:rsidR="00B51BE6" w:rsidRPr="005C477F">
        <w:rPr>
          <w:rFonts w:ascii="Arial" w:hAnsi="Arial" w:cs="Arial"/>
          <w:sz w:val="22"/>
          <w:szCs w:val="22"/>
        </w:rPr>
        <w:t xml:space="preserve"> (obrusné a ložné vrstvy)</w:t>
      </w:r>
      <w:r w:rsidR="00C03F32">
        <w:rPr>
          <w:rFonts w:ascii="Arial" w:hAnsi="Arial" w:cs="Arial"/>
          <w:sz w:val="22"/>
          <w:szCs w:val="22"/>
        </w:rPr>
        <w:t>;</w:t>
      </w:r>
    </w:p>
    <w:p w14:paraId="6DBACC66" w14:textId="77777777" w:rsidR="00B51BE6" w:rsidRPr="005C477F" w:rsidRDefault="00B51BE6"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 xml:space="preserve">je přítomen po celou dobu provádění technologicky důležitých prací, kontroluje </w:t>
      </w:r>
      <w:r w:rsidR="00AA16A2">
        <w:rPr>
          <w:rFonts w:ascii="Arial" w:hAnsi="Arial" w:cs="Arial"/>
          <w:sz w:val="22"/>
          <w:szCs w:val="22"/>
        </w:rPr>
        <w:t xml:space="preserve">a odsouhlasuje </w:t>
      </w:r>
      <w:r w:rsidRPr="005C477F">
        <w:rPr>
          <w:rFonts w:ascii="Arial" w:hAnsi="Arial" w:cs="Arial"/>
          <w:sz w:val="22"/>
          <w:szCs w:val="22"/>
        </w:rPr>
        <w:t>postup podle schváleného TP, kontroluje správnost vyplnění protokolů o</w:t>
      </w:r>
      <w:r w:rsidR="005064E5">
        <w:rPr>
          <w:rFonts w:ascii="Arial" w:hAnsi="Arial" w:cs="Arial"/>
          <w:sz w:val="22"/>
          <w:szCs w:val="22"/>
        </w:rPr>
        <w:t> </w:t>
      </w:r>
      <w:r w:rsidRPr="005C477F">
        <w:rPr>
          <w:rFonts w:ascii="Arial" w:hAnsi="Arial" w:cs="Arial"/>
          <w:sz w:val="22"/>
          <w:szCs w:val="22"/>
        </w:rPr>
        <w:t>pracovním postupu (např. betonáže, předpínání výztuže, injektáže, izolace apod.)</w:t>
      </w:r>
      <w:r w:rsidR="00C03F32">
        <w:rPr>
          <w:rFonts w:ascii="Arial" w:hAnsi="Arial" w:cs="Arial"/>
          <w:sz w:val="22"/>
          <w:szCs w:val="22"/>
        </w:rPr>
        <w:t>;</w:t>
      </w:r>
    </w:p>
    <w:p w14:paraId="324067F5" w14:textId="77777777" w:rsidR="009907FC" w:rsidRPr="005C477F" w:rsidRDefault="009907FC"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sledování vedení stavebního deníku v souladu s podmínkami smlouvy o dílo, provádění zápisů se zhodnocením kvality prací a dodávek, souladu postupu výstavby s časovým plánem a s požadavky na odstranění zjištěných nedostatků; kontrola zápisů provedených zhotovitelem, a to nejpozději 1x během tří dnů,</w:t>
      </w:r>
      <w:r w:rsidR="002A6CEC">
        <w:rPr>
          <w:rFonts w:ascii="Arial" w:hAnsi="Arial" w:cs="Arial"/>
          <w:sz w:val="22"/>
          <w:szCs w:val="22"/>
        </w:rPr>
        <w:t xml:space="preserve"> kontrolu potvrdí svým podpisem</w:t>
      </w:r>
      <w:r w:rsidR="00C03F32">
        <w:rPr>
          <w:rFonts w:ascii="Arial" w:hAnsi="Arial" w:cs="Arial"/>
          <w:sz w:val="22"/>
          <w:szCs w:val="22"/>
        </w:rPr>
        <w:t>;</w:t>
      </w:r>
    </w:p>
    <w:p w14:paraId="6BE0E211" w14:textId="77777777"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 xml:space="preserve">spolupráce s odpovědnými pracovníky zhotovitele při provádění </w:t>
      </w:r>
      <w:r w:rsidR="00C50E94" w:rsidRPr="005C477F">
        <w:rPr>
          <w:rFonts w:ascii="Arial" w:hAnsi="Arial" w:cs="Arial"/>
          <w:sz w:val="22"/>
          <w:szCs w:val="22"/>
        </w:rPr>
        <w:t>opatření na</w:t>
      </w:r>
      <w:r w:rsidRPr="005C477F">
        <w:rPr>
          <w:rFonts w:ascii="Arial" w:hAnsi="Arial" w:cs="Arial"/>
          <w:sz w:val="22"/>
          <w:szCs w:val="22"/>
        </w:rPr>
        <w:t xml:space="preserve"> odvrácení, nebo omezení škod při ohrožení stavby živelnými událostmi</w:t>
      </w:r>
      <w:r w:rsidR="00C03F32">
        <w:rPr>
          <w:rFonts w:ascii="Arial" w:hAnsi="Arial" w:cs="Arial"/>
          <w:sz w:val="22"/>
          <w:szCs w:val="22"/>
        </w:rPr>
        <w:t>;</w:t>
      </w:r>
    </w:p>
    <w:p w14:paraId="2D4D8BA1" w14:textId="77777777"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kontrola a zabezpečování všech dokladů o provedených předepsaných zkouškách a revizích, ev</w:t>
      </w:r>
      <w:r w:rsidR="002A6CEC">
        <w:rPr>
          <w:rFonts w:ascii="Arial" w:hAnsi="Arial" w:cs="Arial"/>
          <w:sz w:val="22"/>
          <w:szCs w:val="22"/>
        </w:rPr>
        <w:t>idence všech protokolů a zápisů</w:t>
      </w:r>
      <w:r w:rsidR="00C03F32">
        <w:rPr>
          <w:rFonts w:ascii="Arial" w:hAnsi="Arial" w:cs="Arial"/>
          <w:sz w:val="22"/>
          <w:szCs w:val="22"/>
        </w:rPr>
        <w:t>;</w:t>
      </w:r>
    </w:p>
    <w:p w14:paraId="12F2773B" w14:textId="77777777" w:rsidR="00E33B3F" w:rsidRPr="005C477F" w:rsidRDefault="00E33B3F"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vypracování a zaslání příslušnému stavebnímu úřadu výzvy ke konání kontrolních prohlídek stavby dle vydaného stavebního povolení včetně zajištění podkladů nutných pro provedení prohlídky</w:t>
      </w:r>
      <w:r w:rsidR="00C03F32">
        <w:rPr>
          <w:rFonts w:ascii="Arial" w:hAnsi="Arial" w:cs="Arial"/>
          <w:sz w:val="22"/>
          <w:szCs w:val="22"/>
        </w:rPr>
        <w:t>;</w:t>
      </w:r>
    </w:p>
    <w:p w14:paraId="7AD4E0CE" w14:textId="77777777"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 xml:space="preserve">kontrola </w:t>
      </w:r>
      <w:r w:rsidR="00AA16A2">
        <w:rPr>
          <w:rFonts w:ascii="Arial" w:hAnsi="Arial" w:cs="Arial"/>
          <w:sz w:val="22"/>
          <w:szCs w:val="22"/>
        </w:rPr>
        <w:t xml:space="preserve">a odsouhlasení </w:t>
      </w:r>
      <w:r w:rsidRPr="005C477F">
        <w:rPr>
          <w:rFonts w:ascii="Arial" w:hAnsi="Arial" w:cs="Arial"/>
          <w:sz w:val="22"/>
          <w:szCs w:val="22"/>
        </w:rPr>
        <w:t xml:space="preserve">časového postupu prací </w:t>
      </w:r>
      <w:r w:rsidR="003E016B" w:rsidRPr="005C477F">
        <w:rPr>
          <w:rFonts w:ascii="Arial" w:hAnsi="Arial" w:cs="Arial"/>
          <w:sz w:val="22"/>
          <w:szCs w:val="22"/>
        </w:rPr>
        <w:t xml:space="preserve">dle odsouhlaseného harmonogramu </w:t>
      </w:r>
      <w:r w:rsidRPr="005C477F">
        <w:rPr>
          <w:rFonts w:ascii="Arial" w:hAnsi="Arial" w:cs="Arial"/>
          <w:sz w:val="22"/>
          <w:szCs w:val="22"/>
        </w:rPr>
        <w:t>a návrhy na řešení vzniklých prodlev</w:t>
      </w:r>
      <w:r w:rsidR="00C03F32">
        <w:rPr>
          <w:rFonts w:ascii="Arial" w:hAnsi="Arial" w:cs="Arial"/>
          <w:sz w:val="22"/>
          <w:szCs w:val="22"/>
        </w:rPr>
        <w:t>;</w:t>
      </w:r>
    </w:p>
    <w:p w14:paraId="53C13EE3" w14:textId="77777777"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příprava podkladů pro odevzdání a převzetí stavby, nebo její části</w:t>
      </w:r>
      <w:r w:rsidR="00C03F32">
        <w:rPr>
          <w:rFonts w:ascii="Arial" w:hAnsi="Arial" w:cs="Arial"/>
          <w:sz w:val="22"/>
          <w:szCs w:val="22"/>
        </w:rPr>
        <w:t>;</w:t>
      </w:r>
    </w:p>
    <w:p w14:paraId="379674A4" w14:textId="77777777" w:rsidR="00B51BE6" w:rsidRPr="005C477F" w:rsidRDefault="00B51BE6"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kontrola a odsouhlasení dokumentace skutečného provedení stavby</w:t>
      </w:r>
      <w:r w:rsidR="00C03F32">
        <w:rPr>
          <w:rFonts w:ascii="Arial" w:hAnsi="Arial" w:cs="Arial"/>
          <w:sz w:val="22"/>
          <w:szCs w:val="22"/>
        </w:rPr>
        <w:t>;</w:t>
      </w:r>
    </w:p>
    <w:p w14:paraId="220579D1" w14:textId="77777777"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provedení soupisu vad a případných nedodělků a kontrola jejich odstraňování</w:t>
      </w:r>
      <w:r w:rsidR="00C03F32">
        <w:rPr>
          <w:rFonts w:ascii="Arial" w:hAnsi="Arial" w:cs="Arial"/>
          <w:sz w:val="22"/>
          <w:szCs w:val="22"/>
        </w:rPr>
        <w:t>;</w:t>
      </w:r>
    </w:p>
    <w:p w14:paraId="471F1048" w14:textId="77777777"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zabezpečení a kontrola vyklizení pracoviště zhotovitelem</w:t>
      </w:r>
      <w:r w:rsidR="00C03F32">
        <w:rPr>
          <w:rFonts w:ascii="Arial" w:hAnsi="Arial" w:cs="Arial"/>
          <w:sz w:val="22"/>
          <w:szCs w:val="22"/>
        </w:rPr>
        <w:t>;</w:t>
      </w:r>
    </w:p>
    <w:p w14:paraId="0DC06D54" w14:textId="77777777" w:rsidR="00392621" w:rsidRPr="005C477F" w:rsidRDefault="00392621" w:rsidP="00F13154">
      <w:pPr>
        <w:numPr>
          <w:ilvl w:val="0"/>
          <w:numId w:val="4"/>
        </w:numPr>
        <w:tabs>
          <w:tab w:val="clear" w:pos="1021"/>
          <w:tab w:val="num" w:pos="709"/>
          <w:tab w:val="left" w:pos="1418"/>
        </w:tabs>
        <w:spacing w:line="260" w:lineRule="exact"/>
        <w:ind w:left="709" w:hanging="283"/>
        <w:jc w:val="both"/>
        <w:rPr>
          <w:rFonts w:ascii="Arial" w:hAnsi="Arial" w:cs="Arial"/>
          <w:sz w:val="22"/>
          <w:szCs w:val="22"/>
        </w:rPr>
      </w:pPr>
      <w:r w:rsidRPr="005C477F">
        <w:rPr>
          <w:rFonts w:ascii="Arial" w:hAnsi="Arial" w:cs="Arial"/>
          <w:sz w:val="22"/>
          <w:szCs w:val="22"/>
        </w:rPr>
        <w:t>uplatňování požadavků na zhotovitele vyplývající z předání a převzetí díla.</w:t>
      </w:r>
    </w:p>
    <w:p w14:paraId="2A2EFAD2" w14:textId="77777777" w:rsidR="00392621" w:rsidRPr="005C477F" w:rsidRDefault="00392621" w:rsidP="00F13154">
      <w:pPr>
        <w:tabs>
          <w:tab w:val="left" w:pos="1417"/>
        </w:tabs>
        <w:spacing w:line="260" w:lineRule="exact"/>
        <w:jc w:val="both"/>
        <w:rPr>
          <w:rFonts w:ascii="Arial" w:hAnsi="Arial" w:cs="Arial"/>
          <w:sz w:val="22"/>
          <w:szCs w:val="22"/>
        </w:rPr>
      </w:pPr>
    </w:p>
    <w:p w14:paraId="675912D1" w14:textId="77777777" w:rsidR="00392621" w:rsidRPr="005C477F" w:rsidRDefault="00392621" w:rsidP="00F37D54">
      <w:pPr>
        <w:pStyle w:val="Zkladntextodsazen31"/>
        <w:numPr>
          <w:ilvl w:val="1"/>
          <w:numId w:val="12"/>
        </w:numPr>
        <w:tabs>
          <w:tab w:val="left" w:pos="567"/>
        </w:tabs>
        <w:spacing w:line="260" w:lineRule="exact"/>
        <w:rPr>
          <w:rFonts w:ascii="Arial" w:hAnsi="Arial" w:cs="Arial"/>
          <w:b/>
          <w:sz w:val="22"/>
          <w:szCs w:val="22"/>
        </w:rPr>
      </w:pPr>
      <w:r w:rsidRPr="005C477F">
        <w:rPr>
          <w:rFonts w:ascii="Arial" w:hAnsi="Arial" w:cs="Arial"/>
          <w:b/>
          <w:sz w:val="22"/>
          <w:szCs w:val="22"/>
        </w:rPr>
        <w:t>Práce po dokončení stavby</w:t>
      </w:r>
      <w:r w:rsidR="003F2D01" w:rsidRPr="005C477F">
        <w:rPr>
          <w:rFonts w:ascii="Arial" w:hAnsi="Arial" w:cs="Arial"/>
          <w:b/>
          <w:sz w:val="22"/>
          <w:szCs w:val="22"/>
        </w:rPr>
        <w:t xml:space="preserve"> spoč</w:t>
      </w:r>
      <w:r w:rsidR="0083590F">
        <w:rPr>
          <w:rFonts w:ascii="Arial" w:hAnsi="Arial" w:cs="Arial"/>
          <w:b/>
          <w:sz w:val="22"/>
          <w:szCs w:val="22"/>
        </w:rPr>
        <w:t>ívající zejména v činnostech:</w:t>
      </w:r>
    </w:p>
    <w:p w14:paraId="5F33D588" w14:textId="35CE6890" w:rsidR="00392621" w:rsidRPr="005C477F" w:rsidRDefault="00392621" w:rsidP="00F13154">
      <w:pPr>
        <w:pStyle w:val="Zkladntextodsazen31"/>
        <w:numPr>
          <w:ilvl w:val="0"/>
          <w:numId w:val="14"/>
        </w:numPr>
        <w:tabs>
          <w:tab w:val="clear" w:pos="1134"/>
          <w:tab w:val="num" w:pos="709"/>
        </w:tabs>
        <w:spacing w:line="260" w:lineRule="exact"/>
        <w:ind w:left="709" w:hanging="283"/>
        <w:rPr>
          <w:rFonts w:ascii="Arial" w:hAnsi="Arial" w:cs="Arial"/>
          <w:sz w:val="22"/>
          <w:szCs w:val="22"/>
        </w:rPr>
      </w:pPr>
      <w:r w:rsidRPr="005C477F">
        <w:rPr>
          <w:rFonts w:ascii="Arial" w:hAnsi="Arial" w:cs="Arial"/>
          <w:sz w:val="22"/>
          <w:szCs w:val="22"/>
        </w:rPr>
        <w:t xml:space="preserve">příprava podkladů pro žádost o </w:t>
      </w:r>
      <w:r w:rsidR="00315AE6" w:rsidRPr="005C477F">
        <w:rPr>
          <w:rFonts w:ascii="Arial" w:hAnsi="Arial" w:cs="Arial"/>
          <w:sz w:val="22"/>
          <w:szCs w:val="22"/>
        </w:rPr>
        <w:t xml:space="preserve">vydání </w:t>
      </w:r>
      <w:r w:rsidRPr="005C477F">
        <w:rPr>
          <w:rFonts w:ascii="Arial" w:hAnsi="Arial" w:cs="Arial"/>
          <w:sz w:val="22"/>
          <w:szCs w:val="22"/>
        </w:rPr>
        <w:t>kolaudační</w:t>
      </w:r>
      <w:r w:rsidR="00315AE6" w:rsidRPr="005C477F">
        <w:rPr>
          <w:rFonts w:ascii="Arial" w:hAnsi="Arial" w:cs="Arial"/>
          <w:sz w:val="22"/>
          <w:szCs w:val="22"/>
        </w:rPr>
        <w:t>ho</w:t>
      </w:r>
      <w:r w:rsidRPr="005C477F">
        <w:rPr>
          <w:rFonts w:ascii="Arial" w:hAnsi="Arial" w:cs="Arial"/>
          <w:sz w:val="22"/>
          <w:szCs w:val="22"/>
        </w:rPr>
        <w:t xml:space="preserve"> </w:t>
      </w:r>
      <w:r w:rsidR="00315AE6" w:rsidRPr="005C477F">
        <w:rPr>
          <w:rFonts w:ascii="Arial" w:hAnsi="Arial" w:cs="Arial"/>
          <w:sz w:val="22"/>
          <w:szCs w:val="22"/>
        </w:rPr>
        <w:t>souhlasu</w:t>
      </w:r>
      <w:r w:rsidRPr="005C477F">
        <w:rPr>
          <w:rFonts w:ascii="Arial" w:hAnsi="Arial" w:cs="Arial"/>
          <w:sz w:val="22"/>
          <w:szCs w:val="22"/>
        </w:rPr>
        <w:t xml:space="preserve"> </w:t>
      </w:r>
      <w:r w:rsidR="00E33B3F" w:rsidRPr="005C477F">
        <w:rPr>
          <w:rFonts w:ascii="Arial" w:hAnsi="Arial" w:cs="Arial"/>
          <w:sz w:val="22"/>
          <w:szCs w:val="22"/>
        </w:rPr>
        <w:t>včetně vypracování n</w:t>
      </w:r>
      <w:r w:rsidR="00D64FCF" w:rsidRPr="005C477F">
        <w:rPr>
          <w:rFonts w:ascii="Arial" w:hAnsi="Arial" w:cs="Arial"/>
          <w:sz w:val="22"/>
          <w:szCs w:val="22"/>
        </w:rPr>
        <w:t>á</w:t>
      </w:r>
      <w:r w:rsidR="00E33B3F" w:rsidRPr="005C477F">
        <w:rPr>
          <w:rFonts w:ascii="Arial" w:hAnsi="Arial" w:cs="Arial"/>
          <w:sz w:val="22"/>
          <w:szCs w:val="22"/>
        </w:rPr>
        <w:t>vrhu na</w:t>
      </w:r>
      <w:r w:rsidR="005064E5">
        <w:rPr>
          <w:rFonts w:ascii="Arial" w:hAnsi="Arial" w:cs="Arial"/>
          <w:sz w:val="22"/>
          <w:szCs w:val="22"/>
        </w:rPr>
        <w:t> </w:t>
      </w:r>
      <w:r w:rsidR="00E33B3F" w:rsidRPr="005C477F">
        <w:rPr>
          <w:rFonts w:ascii="Arial" w:hAnsi="Arial" w:cs="Arial"/>
          <w:sz w:val="22"/>
          <w:szCs w:val="22"/>
        </w:rPr>
        <w:t>vydání kolaudačního souhlasu</w:t>
      </w:r>
      <w:r w:rsidR="00D64FCF" w:rsidRPr="005C477F">
        <w:rPr>
          <w:rFonts w:ascii="Arial" w:hAnsi="Arial" w:cs="Arial"/>
          <w:sz w:val="22"/>
          <w:szCs w:val="22"/>
        </w:rPr>
        <w:t xml:space="preserve"> </w:t>
      </w:r>
      <w:r w:rsidRPr="005C477F">
        <w:rPr>
          <w:rFonts w:ascii="Arial" w:hAnsi="Arial" w:cs="Arial"/>
          <w:sz w:val="22"/>
          <w:szCs w:val="22"/>
        </w:rPr>
        <w:t xml:space="preserve">a účast na </w:t>
      </w:r>
      <w:r w:rsidR="00315AE6" w:rsidRPr="005C477F">
        <w:rPr>
          <w:rFonts w:ascii="Arial" w:hAnsi="Arial" w:cs="Arial"/>
          <w:sz w:val="22"/>
          <w:szCs w:val="22"/>
        </w:rPr>
        <w:t xml:space="preserve">závěrečné kontrolní prohlídce stavby v případě potřeby na vyzvání </w:t>
      </w:r>
      <w:r w:rsidR="00AA02D9">
        <w:rPr>
          <w:rFonts w:ascii="Arial" w:hAnsi="Arial" w:cs="Arial"/>
          <w:sz w:val="22"/>
          <w:szCs w:val="22"/>
        </w:rPr>
        <w:t>příkazce</w:t>
      </w:r>
      <w:r w:rsidR="00B51BE6" w:rsidRPr="005C477F">
        <w:rPr>
          <w:rFonts w:ascii="Arial" w:hAnsi="Arial" w:cs="Arial"/>
          <w:sz w:val="22"/>
          <w:szCs w:val="22"/>
        </w:rPr>
        <w:t xml:space="preserve"> a zajištění podkladů k předčasnému užívání stavby</w:t>
      </w:r>
      <w:r w:rsidR="00FD44D4">
        <w:rPr>
          <w:rFonts w:ascii="Arial" w:hAnsi="Arial" w:cs="Arial"/>
          <w:sz w:val="22"/>
          <w:szCs w:val="22"/>
        </w:rPr>
        <w:t>,</w:t>
      </w:r>
    </w:p>
    <w:p w14:paraId="6293BB0A" w14:textId="50DA39BE" w:rsidR="00B57DB3" w:rsidRPr="005C477F" w:rsidRDefault="00392621" w:rsidP="00F13154">
      <w:pPr>
        <w:pStyle w:val="Zkladntextodsazen31"/>
        <w:numPr>
          <w:ilvl w:val="0"/>
          <w:numId w:val="14"/>
        </w:numPr>
        <w:tabs>
          <w:tab w:val="clear" w:pos="1134"/>
          <w:tab w:val="num" w:pos="709"/>
        </w:tabs>
        <w:spacing w:line="260" w:lineRule="exact"/>
        <w:ind w:left="709" w:hanging="283"/>
        <w:rPr>
          <w:rFonts w:ascii="Arial" w:hAnsi="Arial" w:cs="Arial"/>
          <w:sz w:val="22"/>
          <w:szCs w:val="22"/>
        </w:rPr>
      </w:pPr>
      <w:r w:rsidRPr="005C477F">
        <w:rPr>
          <w:rFonts w:ascii="Arial" w:hAnsi="Arial" w:cs="Arial"/>
          <w:sz w:val="22"/>
          <w:szCs w:val="22"/>
        </w:rPr>
        <w:t>zpracování</w:t>
      </w:r>
      <w:r w:rsidR="0068471B" w:rsidRPr="005C477F">
        <w:rPr>
          <w:rFonts w:ascii="Arial" w:hAnsi="Arial" w:cs="Arial"/>
          <w:sz w:val="22"/>
          <w:szCs w:val="22"/>
        </w:rPr>
        <w:t xml:space="preserve"> </w:t>
      </w:r>
      <w:r w:rsidRPr="005C477F">
        <w:rPr>
          <w:rFonts w:ascii="Arial" w:hAnsi="Arial" w:cs="Arial"/>
          <w:sz w:val="22"/>
          <w:szCs w:val="22"/>
        </w:rPr>
        <w:t>podkladů</w:t>
      </w:r>
      <w:r w:rsidR="0068471B" w:rsidRPr="005C477F">
        <w:rPr>
          <w:rFonts w:ascii="Arial" w:hAnsi="Arial" w:cs="Arial"/>
          <w:sz w:val="22"/>
          <w:szCs w:val="22"/>
        </w:rPr>
        <w:t xml:space="preserve"> </w:t>
      </w:r>
      <w:r w:rsidRPr="005C477F">
        <w:rPr>
          <w:rFonts w:ascii="Arial" w:hAnsi="Arial" w:cs="Arial"/>
          <w:sz w:val="22"/>
          <w:szCs w:val="22"/>
        </w:rPr>
        <w:t>pro</w:t>
      </w:r>
      <w:r w:rsidR="0068471B" w:rsidRPr="005C477F">
        <w:rPr>
          <w:rFonts w:ascii="Arial" w:hAnsi="Arial" w:cs="Arial"/>
          <w:sz w:val="22"/>
          <w:szCs w:val="22"/>
        </w:rPr>
        <w:t xml:space="preserve"> </w:t>
      </w:r>
      <w:r w:rsidRPr="005C477F">
        <w:rPr>
          <w:rFonts w:ascii="Arial" w:hAnsi="Arial" w:cs="Arial"/>
          <w:sz w:val="22"/>
          <w:szCs w:val="22"/>
        </w:rPr>
        <w:t>závěrečné</w:t>
      </w:r>
      <w:r w:rsidR="0068471B" w:rsidRPr="005C477F">
        <w:rPr>
          <w:rFonts w:ascii="Arial" w:hAnsi="Arial" w:cs="Arial"/>
          <w:sz w:val="22"/>
          <w:szCs w:val="22"/>
        </w:rPr>
        <w:t xml:space="preserve"> </w:t>
      </w:r>
      <w:r w:rsidRPr="005C477F">
        <w:rPr>
          <w:rFonts w:ascii="Arial" w:hAnsi="Arial" w:cs="Arial"/>
          <w:sz w:val="22"/>
          <w:szCs w:val="22"/>
        </w:rPr>
        <w:t>vyúčtování</w:t>
      </w:r>
      <w:r w:rsidR="0068471B" w:rsidRPr="005C477F">
        <w:rPr>
          <w:rFonts w:ascii="Arial" w:hAnsi="Arial" w:cs="Arial"/>
          <w:sz w:val="22"/>
          <w:szCs w:val="22"/>
        </w:rPr>
        <w:t xml:space="preserve"> </w:t>
      </w:r>
      <w:r w:rsidRPr="005C477F">
        <w:rPr>
          <w:rFonts w:ascii="Arial" w:hAnsi="Arial" w:cs="Arial"/>
          <w:sz w:val="22"/>
          <w:szCs w:val="22"/>
        </w:rPr>
        <w:t>stavby</w:t>
      </w:r>
      <w:r w:rsidR="00FD44D4">
        <w:rPr>
          <w:rFonts w:ascii="Arial" w:hAnsi="Arial" w:cs="Arial"/>
          <w:sz w:val="22"/>
          <w:szCs w:val="22"/>
        </w:rPr>
        <w:t>,</w:t>
      </w:r>
    </w:p>
    <w:p w14:paraId="0F21BE68" w14:textId="77777777" w:rsidR="009D6879" w:rsidRPr="005C477F" w:rsidRDefault="009D6879" w:rsidP="00F13154">
      <w:pPr>
        <w:pStyle w:val="Zkladntextodsazen31"/>
        <w:numPr>
          <w:ilvl w:val="0"/>
          <w:numId w:val="14"/>
        </w:numPr>
        <w:tabs>
          <w:tab w:val="clear" w:pos="1134"/>
          <w:tab w:val="num" w:pos="709"/>
        </w:tabs>
        <w:spacing w:line="260" w:lineRule="exact"/>
        <w:ind w:left="709" w:hanging="283"/>
        <w:rPr>
          <w:rFonts w:ascii="Arial" w:hAnsi="Arial" w:cs="Arial"/>
          <w:sz w:val="22"/>
          <w:szCs w:val="22"/>
        </w:rPr>
      </w:pPr>
      <w:r w:rsidRPr="005C477F">
        <w:rPr>
          <w:rFonts w:ascii="Arial" w:hAnsi="Arial" w:cs="Arial"/>
          <w:sz w:val="22"/>
          <w:szCs w:val="22"/>
        </w:rPr>
        <w:t>před potvrzením nároku na konečnou platbu</w:t>
      </w:r>
      <w:r w:rsidR="00F37D54">
        <w:rPr>
          <w:rFonts w:ascii="Arial" w:hAnsi="Arial" w:cs="Arial"/>
          <w:sz w:val="22"/>
          <w:szCs w:val="22"/>
        </w:rPr>
        <w:t>,</w:t>
      </w:r>
      <w:r w:rsidRPr="005C477F">
        <w:rPr>
          <w:rFonts w:ascii="Arial" w:hAnsi="Arial" w:cs="Arial"/>
          <w:sz w:val="22"/>
          <w:szCs w:val="22"/>
        </w:rPr>
        <w:t xml:space="preserve"> ověří a zkontroluje:</w:t>
      </w:r>
    </w:p>
    <w:p w14:paraId="1C92442C" w14:textId="77777777" w:rsidR="009D6879" w:rsidRPr="005C477F" w:rsidRDefault="00C50E94" w:rsidP="00F13154">
      <w:pPr>
        <w:pStyle w:val="Zkladntextodsazen31"/>
        <w:numPr>
          <w:ilvl w:val="1"/>
          <w:numId w:val="14"/>
        </w:numPr>
        <w:spacing w:line="260" w:lineRule="exact"/>
        <w:rPr>
          <w:rFonts w:ascii="Arial" w:hAnsi="Arial" w:cs="Arial"/>
          <w:sz w:val="22"/>
          <w:szCs w:val="22"/>
        </w:rPr>
      </w:pPr>
      <w:r w:rsidRPr="005C477F">
        <w:rPr>
          <w:rFonts w:ascii="Arial" w:hAnsi="Arial" w:cs="Arial"/>
          <w:sz w:val="22"/>
          <w:szCs w:val="22"/>
        </w:rPr>
        <w:t>náležitosti týkající se plateb za období od začátku posledního měsíce k datu uvedeném</w:t>
      </w:r>
      <w:r w:rsidR="00811624">
        <w:rPr>
          <w:rFonts w:ascii="Arial" w:hAnsi="Arial" w:cs="Arial"/>
          <w:sz w:val="22"/>
          <w:szCs w:val="22"/>
        </w:rPr>
        <w:t>u</w:t>
      </w:r>
      <w:r w:rsidRPr="005C477F">
        <w:rPr>
          <w:rFonts w:ascii="Arial" w:hAnsi="Arial" w:cs="Arial"/>
          <w:sz w:val="22"/>
          <w:szCs w:val="22"/>
        </w:rPr>
        <w:t xml:space="preserve"> v protokolu obdobně jako v případě měsíční faktury,</w:t>
      </w:r>
    </w:p>
    <w:p w14:paraId="324DFBCA" w14:textId="77777777" w:rsidR="009D6879" w:rsidRPr="005C477F" w:rsidRDefault="009D6879" w:rsidP="00F13154">
      <w:pPr>
        <w:pStyle w:val="Zkladntextodsazen31"/>
        <w:numPr>
          <w:ilvl w:val="1"/>
          <w:numId w:val="14"/>
        </w:numPr>
        <w:spacing w:line="260" w:lineRule="exact"/>
        <w:rPr>
          <w:rFonts w:ascii="Arial" w:hAnsi="Arial" w:cs="Arial"/>
          <w:sz w:val="22"/>
          <w:szCs w:val="22"/>
        </w:rPr>
      </w:pPr>
      <w:r w:rsidRPr="005C477F">
        <w:rPr>
          <w:rFonts w:ascii="Arial" w:hAnsi="Arial" w:cs="Arial"/>
          <w:sz w:val="22"/>
          <w:szCs w:val="22"/>
        </w:rPr>
        <w:t>správnost množství všech skutečně provedených prací,</w:t>
      </w:r>
    </w:p>
    <w:p w14:paraId="74C149E0" w14:textId="77777777" w:rsidR="009D6879" w:rsidRPr="005C477F" w:rsidRDefault="009D6879" w:rsidP="00F13154">
      <w:pPr>
        <w:pStyle w:val="Zkladntextodsazen31"/>
        <w:numPr>
          <w:ilvl w:val="1"/>
          <w:numId w:val="14"/>
        </w:numPr>
        <w:spacing w:line="260" w:lineRule="exact"/>
        <w:rPr>
          <w:rFonts w:ascii="Arial" w:hAnsi="Arial" w:cs="Arial"/>
          <w:sz w:val="22"/>
          <w:szCs w:val="22"/>
        </w:rPr>
      </w:pPr>
      <w:r w:rsidRPr="005C477F">
        <w:rPr>
          <w:rFonts w:ascii="Arial" w:hAnsi="Arial" w:cs="Arial"/>
          <w:sz w:val="22"/>
          <w:szCs w:val="22"/>
        </w:rPr>
        <w:t>správnost použití cen a sazeb,</w:t>
      </w:r>
    </w:p>
    <w:p w14:paraId="363BF9E1" w14:textId="77777777" w:rsidR="009D6879" w:rsidRPr="005C477F" w:rsidRDefault="009D6879" w:rsidP="00F13154">
      <w:pPr>
        <w:pStyle w:val="Zkladntextodsazen31"/>
        <w:numPr>
          <w:ilvl w:val="1"/>
          <w:numId w:val="14"/>
        </w:numPr>
        <w:spacing w:line="260" w:lineRule="exact"/>
        <w:rPr>
          <w:rFonts w:ascii="Arial" w:hAnsi="Arial" w:cs="Arial"/>
          <w:sz w:val="22"/>
          <w:szCs w:val="22"/>
        </w:rPr>
      </w:pPr>
      <w:r w:rsidRPr="005C477F">
        <w:rPr>
          <w:rFonts w:ascii="Arial" w:hAnsi="Arial" w:cs="Arial"/>
          <w:sz w:val="22"/>
          <w:szCs w:val="22"/>
        </w:rPr>
        <w:t>správnost zvýšení nebo snížení ceny díla v důsledku změn,</w:t>
      </w:r>
    </w:p>
    <w:p w14:paraId="35EE0EF8" w14:textId="77777777" w:rsidR="009D6879" w:rsidRPr="005C477F" w:rsidRDefault="009D6879" w:rsidP="00F13154">
      <w:pPr>
        <w:pStyle w:val="Zkladntextodsazen31"/>
        <w:numPr>
          <w:ilvl w:val="1"/>
          <w:numId w:val="14"/>
        </w:numPr>
        <w:spacing w:line="260" w:lineRule="exact"/>
        <w:rPr>
          <w:rFonts w:ascii="Arial" w:hAnsi="Arial" w:cs="Arial"/>
          <w:sz w:val="22"/>
          <w:szCs w:val="22"/>
        </w:rPr>
      </w:pPr>
      <w:r w:rsidRPr="005C477F">
        <w:rPr>
          <w:rFonts w:ascii="Arial" w:hAnsi="Arial" w:cs="Arial"/>
          <w:sz w:val="22"/>
          <w:szCs w:val="22"/>
        </w:rPr>
        <w:t>náležitosti týkající se provizorních položek a prací za ceny hodinové práce,</w:t>
      </w:r>
    </w:p>
    <w:p w14:paraId="08C11EF5" w14:textId="4742C195" w:rsidR="00501065" w:rsidRDefault="009D6879" w:rsidP="00F13154">
      <w:pPr>
        <w:pStyle w:val="Zkladntextodsazen31"/>
        <w:numPr>
          <w:ilvl w:val="1"/>
          <w:numId w:val="14"/>
        </w:numPr>
        <w:spacing w:line="260" w:lineRule="exact"/>
        <w:rPr>
          <w:rFonts w:ascii="Arial" w:hAnsi="Arial" w:cs="Arial"/>
          <w:sz w:val="22"/>
          <w:szCs w:val="22"/>
        </w:rPr>
      </w:pPr>
      <w:r w:rsidRPr="005C477F">
        <w:rPr>
          <w:rFonts w:ascii="Arial" w:hAnsi="Arial" w:cs="Arial"/>
          <w:sz w:val="22"/>
          <w:szCs w:val="22"/>
        </w:rPr>
        <w:t>náležitosti</w:t>
      </w:r>
      <w:r w:rsidR="00FD44D4">
        <w:rPr>
          <w:rFonts w:ascii="Arial" w:hAnsi="Arial" w:cs="Arial"/>
          <w:sz w:val="22"/>
          <w:szCs w:val="22"/>
        </w:rPr>
        <w:t xml:space="preserve"> týkající se dodatečných plateb.</w:t>
      </w:r>
    </w:p>
    <w:p w14:paraId="73CD4ED4" w14:textId="6B0CD2F5" w:rsidR="00841A91" w:rsidRPr="00563C5C" w:rsidRDefault="00841A91" w:rsidP="00165631">
      <w:pPr>
        <w:suppressAutoHyphens w:val="0"/>
        <w:rPr>
          <w:sz w:val="22"/>
        </w:rPr>
      </w:pPr>
    </w:p>
    <w:p w14:paraId="26561334" w14:textId="77777777" w:rsidR="00392621" w:rsidRPr="005C477F" w:rsidRDefault="00392621" w:rsidP="00F13154">
      <w:pPr>
        <w:pStyle w:val="Zkladntextodsazen"/>
        <w:spacing w:before="120" w:after="120" w:line="260" w:lineRule="exact"/>
        <w:jc w:val="center"/>
        <w:rPr>
          <w:rFonts w:ascii="Arial" w:hAnsi="Arial" w:cs="Arial"/>
          <w:b/>
          <w:sz w:val="22"/>
          <w:szCs w:val="22"/>
        </w:rPr>
      </w:pPr>
      <w:r w:rsidRPr="005C477F">
        <w:rPr>
          <w:rFonts w:ascii="Arial" w:hAnsi="Arial" w:cs="Arial"/>
          <w:b/>
          <w:sz w:val="22"/>
          <w:szCs w:val="22"/>
        </w:rPr>
        <w:t>Článek 4 - Čas plnění</w:t>
      </w:r>
    </w:p>
    <w:p w14:paraId="4F2B72DA" w14:textId="1B1FE59E" w:rsidR="00392621" w:rsidRPr="00D72EB6" w:rsidRDefault="00AA02D9" w:rsidP="00F13154">
      <w:pPr>
        <w:pStyle w:val="Zkladntextodsazen"/>
        <w:numPr>
          <w:ilvl w:val="1"/>
          <w:numId w:val="2"/>
        </w:numPr>
        <w:tabs>
          <w:tab w:val="clear" w:pos="480"/>
          <w:tab w:val="left" w:pos="567"/>
        </w:tabs>
        <w:spacing w:line="260" w:lineRule="exact"/>
        <w:ind w:left="567" w:hanging="567"/>
        <w:jc w:val="both"/>
        <w:rPr>
          <w:rFonts w:ascii="Arial" w:hAnsi="Arial" w:cs="Arial"/>
          <w:sz w:val="22"/>
          <w:szCs w:val="22"/>
        </w:rPr>
      </w:pPr>
      <w:r w:rsidRPr="00D72EB6">
        <w:rPr>
          <w:rFonts w:ascii="Arial" w:hAnsi="Arial" w:cs="Arial"/>
          <w:sz w:val="22"/>
          <w:szCs w:val="22"/>
        </w:rPr>
        <w:t>Příkazník</w:t>
      </w:r>
      <w:r w:rsidR="00392621" w:rsidRPr="00D72EB6">
        <w:rPr>
          <w:rFonts w:ascii="Arial" w:hAnsi="Arial" w:cs="Arial"/>
          <w:sz w:val="22"/>
          <w:szCs w:val="22"/>
        </w:rPr>
        <w:t xml:space="preserve"> zahájí činnost ihned po nabytí </w:t>
      </w:r>
      <w:r w:rsidR="00870C1D" w:rsidRPr="00D72EB6">
        <w:rPr>
          <w:rFonts w:ascii="Arial" w:hAnsi="Arial" w:cs="Arial"/>
          <w:sz w:val="22"/>
          <w:szCs w:val="22"/>
        </w:rPr>
        <w:t>účinnosti</w:t>
      </w:r>
      <w:r w:rsidR="00392621" w:rsidRPr="00D72EB6">
        <w:rPr>
          <w:rFonts w:ascii="Arial" w:hAnsi="Arial" w:cs="Arial"/>
          <w:sz w:val="22"/>
          <w:szCs w:val="22"/>
        </w:rPr>
        <w:t xml:space="preserve"> této smlouvy.</w:t>
      </w:r>
    </w:p>
    <w:p w14:paraId="32435D65" w14:textId="77777777" w:rsidR="00D72EB6" w:rsidRDefault="00D72EB6" w:rsidP="00501065">
      <w:pPr>
        <w:pStyle w:val="Zkladntextodsazen"/>
        <w:tabs>
          <w:tab w:val="left" w:pos="567"/>
        </w:tabs>
        <w:spacing w:line="260" w:lineRule="exact"/>
        <w:jc w:val="both"/>
        <w:rPr>
          <w:rFonts w:ascii="Arial" w:hAnsi="Arial" w:cs="Arial"/>
          <w:sz w:val="22"/>
          <w:szCs w:val="22"/>
        </w:rPr>
      </w:pPr>
    </w:p>
    <w:p w14:paraId="47DB075B" w14:textId="120DF295" w:rsidR="00D72EB6" w:rsidRPr="00437C2F" w:rsidRDefault="00D72EB6" w:rsidP="00501065">
      <w:pPr>
        <w:pStyle w:val="Zkladntextodsazen"/>
        <w:tabs>
          <w:tab w:val="left" w:pos="567"/>
        </w:tabs>
        <w:spacing w:line="260" w:lineRule="exact"/>
        <w:jc w:val="both"/>
        <w:rPr>
          <w:rFonts w:ascii="Arial" w:hAnsi="Arial" w:cs="Arial"/>
          <w:sz w:val="22"/>
          <w:szCs w:val="22"/>
          <w:u w:val="single"/>
        </w:rPr>
      </w:pPr>
      <w:r w:rsidRPr="00437C2F">
        <w:rPr>
          <w:rFonts w:ascii="Arial" w:hAnsi="Arial" w:cs="Arial"/>
          <w:sz w:val="22"/>
          <w:szCs w:val="22"/>
          <w:u w:val="single"/>
        </w:rPr>
        <w:t>Přepokládané termíny stavebních prací:</w:t>
      </w:r>
    </w:p>
    <w:p w14:paraId="02E8B3ED" w14:textId="542153DC" w:rsidR="003F1FBD" w:rsidRPr="003F1FBD" w:rsidRDefault="003F1FBD" w:rsidP="003F1FBD">
      <w:pPr>
        <w:pStyle w:val="Zkladntextodsazen"/>
        <w:tabs>
          <w:tab w:val="left" w:pos="567"/>
        </w:tabs>
        <w:spacing w:line="260" w:lineRule="exact"/>
        <w:jc w:val="both"/>
        <w:rPr>
          <w:rFonts w:ascii="Arial" w:hAnsi="Arial" w:cs="Arial"/>
          <w:sz w:val="22"/>
          <w:szCs w:val="22"/>
        </w:rPr>
      </w:pPr>
      <w:r w:rsidRPr="003F1FBD">
        <w:rPr>
          <w:rFonts w:ascii="Arial" w:hAnsi="Arial" w:cs="Arial"/>
          <w:sz w:val="22"/>
          <w:szCs w:val="22"/>
        </w:rPr>
        <w:t>Zahájení realizace stavby – předání staveniště</w:t>
      </w:r>
      <w:r w:rsidRPr="003F1FBD">
        <w:rPr>
          <w:rFonts w:ascii="Arial" w:hAnsi="Arial" w:cs="Arial"/>
          <w:sz w:val="22"/>
          <w:szCs w:val="22"/>
        </w:rPr>
        <w:tab/>
      </w:r>
      <w:r w:rsidRPr="003F1FBD">
        <w:rPr>
          <w:rFonts w:ascii="Arial" w:hAnsi="Arial" w:cs="Arial"/>
          <w:sz w:val="22"/>
          <w:szCs w:val="22"/>
        </w:rPr>
        <w:tab/>
        <w:t>předpoklad 0</w:t>
      </w:r>
      <w:r w:rsidR="00E72E02">
        <w:rPr>
          <w:rFonts w:ascii="Arial" w:hAnsi="Arial" w:cs="Arial"/>
          <w:sz w:val="22"/>
          <w:szCs w:val="22"/>
        </w:rPr>
        <w:t>4</w:t>
      </w:r>
      <w:r w:rsidRPr="003F1FBD">
        <w:rPr>
          <w:rFonts w:ascii="Arial" w:hAnsi="Arial" w:cs="Arial"/>
          <w:sz w:val="22"/>
          <w:szCs w:val="22"/>
        </w:rPr>
        <w:t>/2020</w:t>
      </w:r>
    </w:p>
    <w:p w14:paraId="542575C6" w14:textId="77777777" w:rsidR="003F1FBD" w:rsidRDefault="003F1FBD" w:rsidP="00563C5C">
      <w:pPr>
        <w:pStyle w:val="Zkladntextodsazen"/>
        <w:tabs>
          <w:tab w:val="left" w:pos="567"/>
        </w:tabs>
        <w:spacing w:line="260" w:lineRule="exact"/>
        <w:jc w:val="both"/>
        <w:rPr>
          <w:rFonts w:ascii="Arial" w:hAnsi="Arial" w:cs="Arial"/>
          <w:sz w:val="22"/>
          <w:szCs w:val="22"/>
        </w:rPr>
      </w:pPr>
    </w:p>
    <w:p w14:paraId="4E49CFD1" w14:textId="57650685" w:rsidR="003F1FBD" w:rsidRDefault="003F1FBD" w:rsidP="003F1FBD">
      <w:pPr>
        <w:pStyle w:val="Zkladntextodsazen"/>
        <w:tabs>
          <w:tab w:val="left" w:pos="567"/>
        </w:tabs>
        <w:spacing w:line="260" w:lineRule="exact"/>
        <w:jc w:val="both"/>
        <w:rPr>
          <w:rFonts w:ascii="Arial" w:hAnsi="Arial" w:cs="Arial"/>
          <w:sz w:val="22"/>
          <w:szCs w:val="22"/>
        </w:rPr>
      </w:pPr>
      <w:r w:rsidRPr="003F1FBD">
        <w:rPr>
          <w:rFonts w:ascii="Arial" w:hAnsi="Arial" w:cs="Arial"/>
          <w:sz w:val="22"/>
          <w:szCs w:val="22"/>
        </w:rPr>
        <w:t>Uvedení st</w:t>
      </w:r>
      <w:r>
        <w:rPr>
          <w:rFonts w:ascii="Arial" w:hAnsi="Arial" w:cs="Arial"/>
          <w:sz w:val="22"/>
          <w:szCs w:val="22"/>
        </w:rPr>
        <w:t xml:space="preserve">avby do předčasného užívání </w:t>
      </w:r>
      <w:r>
        <w:rPr>
          <w:rFonts w:ascii="Arial" w:hAnsi="Arial" w:cs="Arial"/>
          <w:sz w:val="22"/>
          <w:szCs w:val="22"/>
        </w:rPr>
        <w:tab/>
      </w:r>
      <w:r>
        <w:rPr>
          <w:rFonts w:ascii="Arial" w:hAnsi="Arial" w:cs="Arial"/>
          <w:sz w:val="22"/>
          <w:szCs w:val="22"/>
        </w:rPr>
        <w:tab/>
      </w:r>
      <w:r>
        <w:rPr>
          <w:rFonts w:ascii="Arial" w:hAnsi="Arial" w:cs="Arial"/>
          <w:sz w:val="22"/>
          <w:szCs w:val="22"/>
        </w:rPr>
        <w:tab/>
      </w:r>
      <w:r w:rsidRPr="003F1FBD">
        <w:rPr>
          <w:rFonts w:ascii="Arial" w:hAnsi="Arial" w:cs="Arial"/>
          <w:sz w:val="22"/>
          <w:szCs w:val="22"/>
        </w:rPr>
        <w:t xml:space="preserve">do 31. 10. 2020 </w:t>
      </w:r>
    </w:p>
    <w:p w14:paraId="5E5DBE74" w14:textId="77777777" w:rsidR="003F1FBD" w:rsidRDefault="003F1FBD" w:rsidP="003F1FBD">
      <w:pPr>
        <w:pStyle w:val="Zkladntextodsazen"/>
        <w:tabs>
          <w:tab w:val="left" w:pos="567"/>
        </w:tabs>
        <w:spacing w:line="260" w:lineRule="exact"/>
        <w:jc w:val="both"/>
        <w:rPr>
          <w:rFonts w:ascii="Arial" w:hAnsi="Arial" w:cs="Arial"/>
          <w:sz w:val="22"/>
          <w:szCs w:val="22"/>
        </w:rPr>
      </w:pPr>
    </w:p>
    <w:p w14:paraId="40CD1647" w14:textId="51DF09A6" w:rsidR="00501065" w:rsidRPr="00501065" w:rsidRDefault="003F1FBD" w:rsidP="003F1FBD">
      <w:pPr>
        <w:pStyle w:val="Zkladntextodsazen"/>
        <w:tabs>
          <w:tab w:val="left" w:pos="567"/>
        </w:tabs>
        <w:spacing w:line="260" w:lineRule="exact"/>
        <w:jc w:val="both"/>
        <w:rPr>
          <w:rFonts w:ascii="Arial" w:hAnsi="Arial" w:cs="Arial"/>
          <w:sz w:val="22"/>
          <w:szCs w:val="22"/>
        </w:rPr>
      </w:pPr>
      <w:r w:rsidRPr="003F1FBD">
        <w:rPr>
          <w:rFonts w:ascii="Arial" w:hAnsi="Arial" w:cs="Arial"/>
          <w:sz w:val="22"/>
          <w:szCs w:val="22"/>
        </w:rPr>
        <w:t>Dokončení díla vč. pře</w:t>
      </w:r>
      <w:r>
        <w:rPr>
          <w:rFonts w:ascii="Arial" w:hAnsi="Arial" w:cs="Arial"/>
          <w:sz w:val="22"/>
          <w:szCs w:val="22"/>
        </w:rPr>
        <w:t>dání kompletní dokladové části</w:t>
      </w:r>
      <w:r>
        <w:rPr>
          <w:rFonts w:ascii="Arial" w:hAnsi="Arial" w:cs="Arial"/>
          <w:sz w:val="22"/>
          <w:szCs w:val="22"/>
        </w:rPr>
        <w:tab/>
      </w:r>
      <w:r w:rsidRPr="003F1FBD">
        <w:rPr>
          <w:rFonts w:ascii="Arial" w:hAnsi="Arial" w:cs="Arial"/>
          <w:sz w:val="22"/>
          <w:szCs w:val="22"/>
        </w:rPr>
        <w:t xml:space="preserve">do </w:t>
      </w:r>
      <w:r w:rsidR="00E72E02">
        <w:rPr>
          <w:rFonts w:ascii="Arial" w:hAnsi="Arial" w:cs="Arial"/>
          <w:sz w:val="22"/>
          <w:szCs w:val="22"/>
        </w:rPr>
        <w:t>15</w:t>
      </w:r>
      <w:r w:rsidRPr="003F1FBD">
        <w:rPr>
          <w:rFonts w:ascii="Arial" w:hAnsi="Arial" w:cs="Arial"/>
          <w:sz w:val="22"/>
          <w:szCs w:val="22"/>
        </w:rPr>
        <w:t xml:space="preserve">. </w:t>
      </w:r>
      <w:r w:rsidR="00E72E02">
        <w:rPr>
          <w:rFonts w:ascii="Arial" w:hAnsi="Arial" w:cs="Arial"/>
          <w:sz w:val="22"/>
          <w:szCs w:val="22"/>
        </w:rPr>
        <w:t>12</w:t>
      </w:r>
      <w:r w:rsidRPr="003F1FBD">
        <w:rPr>
          <w:rFonts w:ascii="Arial" w:hAnsi="Arial" w:cs="Arial"/>
          <w:sz w:val="22"/>
          <w:szCs w:val="22"/>
        </w:rPr>
        <w:t>. 202</w:t>
      </w:r>
      <w:r w:rsidR="00E72E02">
        <w:rPr>
          <w:rFonts w:ascii="Arial" w:hAnsi="Arial" w:cs="Arial"/>
          <w:sz w:val="22"/>
          <w:szCs w:val="22"/>
        </w:rPr>
        <w:t>0</w:t>
      </w:r>
    </w:p>
    <w:p w14:paraId="16DC6827" w14:textId="77777777" w:rsidR="00501065" w:rsidRPr="00501065" w:rsidRDefault="00501065" w:rsidP="00501065">
      <w:pPr>
        <w:pStyle w:val="Zkladntextodsazen"/>
        <w:tabs>
          <w:tab w:val="left" w:pos="567"/>
        </w:tabs>
        <w:spacing w:line="260" w:lineRule="exact"/>
        <w:ind w:left="567"/>
        <w:jc w:val="both"/>
        <w:rPr>
          <w:rFonts w:ascii="Arial" w:hAnsi="Arial" w:cs="Arial"/>
          <w:sz w:val="22"/>
          <w:szCs w:val="22"/>
        </w:rPr>
      </w:pPr>
    </w:p>
    <w:p w14:paraId="20946926" w14:textId="0613FECD" w:rsidR="00501065" w:rsidRDefault="00501065" w:rsidP="00501065">
      <w:pPr>
        <w:pStyle w:val="Zkladntextodsazen"/>
        <w:tabs>
          <w:tab w:val="left" w:pos="567"/>
        </w:tabs>
        <w:spacing w:line="260" w:lineRule="exact"/>
        <w:jc w:val="both"/>
        <w:rPr>
          <w:rFonts w:ascii="Arial" w:hAnsi="Arial" w:cs="Arial"/>
          <w:sz w:val="22"/>
          <w:szCs w:val="22"/>
        </w:rPr>
      </w:pPr>
      <w:r w:rsidRPr="00501065">
        <w:rPr>
          <w:rFonts w:ascii="Arial" w:hAnsi="Arial" w:cs="Arial"/>
          <w:sz w:val="22"/>
          <w:szCs w:val="22"/>
        </w:rPr>
        <w:t>V zimním období (tj. od 1. listopadu</w:t>
      </w:r>
      <w:r w:rsidR="00B3767F">
        <w:rPr>
          <w:rFonts w:ascii="Arial" w:hAnsi="Arial" w:cs="Arial"/>
          <w:sz w:val="22"/>
          <w:szCs w:val="22"/>
        </w:rPr>
        <w:t xml:space="preserve"> </w:t>
      </w:r>
      <w:r w:rsidRPr="00501065">
        <w:rPr>
          <w:rFonts w:ascii="Arial" w:hAnsi="Arial" w:cs="Arial"/>
          <w:sz w:val="22"/>
          <w:szCs w:val="22"/>
        </w:rPr>
        <w:t>do 31. března) nebudou na komunikaci prováděny žádné práce, které by bránily provozu a zimní údržbě</w:t>
      </w:r>
    </w:p>
    <w:p w14:paraId="7892AD7E" w14:textId="77777777" w:rsidR="00392621" w:rsidRPr="005C477F" w:rsidRDefault="00392621" w:rsidP="00F13154">
      <w:pPr>
        <w:pStyle w:val="Zkladntextodsazen"/>
        <w:spacing w:line="260" w:lineRule="exact"/>
        <w:jc w:val="both"/>
        <w:rPr>
          <w:rFonts w:ascii="Arial" w:hAnsi="Arial" w:cs="Arial"/>
          <w:sz w:val="22"/>
          <w:szCs w:val="22"/>
        </w:rPr>
      </w:pPr>
    </w:p>
    <w:p w14:paraId="232EA5E4" w14:textId="5DFA21EC" w:rsidR="00841A91" w:rsidRPr="00841A91" w:rsidRDefault="00AA02D9" w:rsidP="00841A91">
      <w:pPr>
        <w:pStyle w:val="Zkladntextodsazen"/>
        <w:numPr>
          <w:ilvl w:val="1"/>
          <w:numId w:val="2"/>
        </w:numPr>
        <w:tabs>
          <w:tab w:val="clear" w:pos="480"/>
          <w:tab w:val="left" w:pos="0"/>
        </w:tabs>
        <w:ind w:left="0" w:firstLine="0"/>
        <w:jc w:val="both"/>
        <w:rPr>
          <w:rFonts w:ascii="Arial" w:hAnsi="Arial" w:cs="Arial"/>
          <w:sz w:val="22"/>
          <w:szCs w:val="22"/>
        </w:rPr>
      </w:pPr>
      <w:r w:rsidRPr="00E00041">
        <w:rPr>
          <w:rFonts w:ascii="Arial" w:hAnsi="Arial" w:cs="Arial"/>
          <w:sz w:val="22"/>
          <w:szCs w:val="22"/>
        </w:rPr>
        <w:lastRenderedPageBreak/>
        <w:t>Příkazník</w:t>
      </w:r>
      <w:r w:rsidR="00392621" w:rsidRPr="00E00041">
        <w:rPr>
          <w:rFonts w:ascii="Arial" w:hAnsi="Arial" w:cs="Arial"/>
          <w:sz w:val="22"/>
          <w:szCs w:val="22"/>
        </w:rPr>
        <w:t xml:space="preserve"> ukončí svoji činnost </w:t>
      </w:r>
      <w:r w:rsidR="00A47F6D" w:rsidRPr="00E00041">
        <w:rPr>
          <w:rFonts w:ascii="Arial" w:hAnsi="Arial" w:cs="Arial"/>
          <w:sz w:val="22"/>
          <w:szCs w:val="22"/>
        </w:rPr>
        <w:t xml:space="preserve">předáním dokončené stavby </w:t>
      </w:r>
      <w:r w:rsidR="00AD7A6F" w:rsidRPr="00E00041">
        <w:rPr>
          <w:rFonts w:ascii="Arial" w:hAnsi="Arial" w:cs="Arial"/>
          <w:sz w:val="22"/>
          <w:szCs w:val="22"/>
        </w:rPr>
        <w:t xml:space="preserve">zhotovitelem </w:t>
      </w:r>
      <w:r w:rsidR="00A47F6D" w:rsidRPr="00E00041">
        <w:rPr>
          <w:rFonts w:ascii="Arial" w:hAnsi="Arial" w:cs="Arial"/>
          <w:sz w:val="22"/>
          <w:szCs w:val="22"/>
        </w:rPr>
        <w:t>na základě předávacího protokolu, případně odstraněním poslední vady a nedodělku z přejímacího řízení</w:t>
      </w:r>
      <w:r w:rsidR="002B2387" w:rsidRPr="00E00041">
        <w:rPr>
          <w:rFonts w:ascii="Arial" w:hAnsi="Arial" w:cs="Arial"/>
          <w:sz w:val="22"/>
          <w:szCs w:val="22"/>
        </w:rPr>
        <w:t xml:space="preserve"> doložené protokolem o odstranění vad a nedodělků</w:t>
      </w:r>
      <w:r w:rsidR="00412D4A" w:rsidRPr="00E00041">
        <w:rPr>
          <w:rFonts w:ascii="Arial" w:hAnsi="Arial" w:cs="Arial"/>
          <w:sz w:val="22"/>
          <w:szCs w:val="22"/>
        </w:rPr>
        <w:t xml:space="preserve"> včetně odsouhlasení závěrečného vyúčtování stavebních nákladů</w:t>
      </w:r>
      <w:r w:rsidR="00A47F6D" w:rsidRPr="00E00041">
        <w:rPr>
          <w:rFonts w:ascii="Arial" w:hAnsi="Arial" w:cs="Arial"/>
          <w:sz w:val="22"/>
          <w:szCs w:val="22"/>
        </w:rPr>
        <w:t>. Předpokládaný termín dokončení</w:t>
      </w:r>
      <w:r w:rsidR="00B3767F">
        <w:rPr>
          <w:rFonts w:ascii="Arial" w:hAnsi="Arial" w:cs="Arial"/>
          <w:sz w:val="22"/>
          <w:szCs w:val="22"/>
        </w:rPr>
        <w:t xml:space="preserve"> činností</w:t>
      </w:r>
      <w:r w:rsidR="0010298E">
        <w:rPr>
          <w:rFonts w:ascii="Arial" w:hAnsi="Arial" w:cs="Arial"/>
          <w:sz w:val="22"/>
          <w:szCs w:val="22"/>
        </w:rPr>
        <w:t xml:space="preserve"> je</w:t>
      </w:r>
      <w:r w:rsidR="00A47F6D" w:rsidRPr="00E00041">
        <w:rPr>
          <w:rFonts w:ascii="Arial" w:hAnsi="Arial" w:cs="Arial"/>
          <w:sz w:val="22"/>
          <w:szCs w:val="22"/>
        </w:rPr>
        <w:t xml:space="preserve"> </w:t>
      </w:r>
      <w:r w:rsidR="00333870">
        <w:rPr>
          <w:rFonts w:ascii="Arial" w:hAnsi="Arial" w:cs="Arial"/>
          <w:sz w:val="22"/>
          <w:szCs w:val="22"/>
        </w:rPr>
        <w:t>12</w:t>
      </w:r>
      <w:r w:rsidR="005C477F" w:rsidRPr="00840BD9">
        <w:rPr>
          <w:rFonts w:ascii="Arial" w:hAnsi="Arial" w:cs="Arial"/>
          <w:sz w:val="22"/>
          <w:szCs w:val="22"/>
        </w:rPr>
        <w:t>/</w:t>
      </w:r>
      <w:r w:rsidR="00FE167B" w:rsidRPr="00840BD9">
        <w:rPr>
          <w:rFonts w:ascii="Arial" w:hAnsi="Arial" w:cs="Arial"/>
          <w:sz w:val="22"/>
          <w:szCs w:val="22"/>
        </w:rPr>
        <w:t>20</w:t>
      </w:r>
      <w:r w:rsidR="007301D4">
        <w:rPr>
          <w:rFonts w:ascii="Arial" w:hAnsi="Arial" w:cs="Arial"/>
          <w:sz w:val="22"/>
          <w:szCs w:val="22"/>
        </w:rPr>
        <w:t>2</w:t>
      </w:r>
      <w:r w:rsidR="00333870">
        <w:rPr>
          <w:rFonts w:ascii="Arial" w:hAnsi="Arial" w:cs="Arial"/>
          <w:sz w:val="22"/>
          <w:szCs w:val="22"/>
        </w:rPr>
        <w:t>0</w:t>
      </w:r>
      <w:r w:rsidR="007037EA">
        <w:rPr>
          <w:rFonts w:ascii="Arial" w:hAnsi="Arial" w:cs="Arial"/>
          <w:sz w:val="22"/>
          <w:szCs w:val="22"/>
        </w:rPr>
        <w:t>.</w:t>
      </w:r>
      <w:r w:rsidR="00D13471">
        <w:rPr>
          <w:rFonts w:ascii="Arial" w:hAnsi="Arial" w:cs="Arial"/>
          <w:sz w:val="22"/>
          <w:szCs w:val="22"/>
        </w:rPr>
        <w:t xml:space="preserve"> Čas plnění zahrnuje </w:t>
      </w:r>
      <w:r w:rsidR="00333870">
        <w:rPr>
          <w:rFonts w:ascii="Arial" w:hAnsi="Arial" w:cs="Arial"/>
          <w:sz w:val="22"/>
          <w:szCs w:val="22"/>
        </w:rPr>
        <w:t>9</w:t>
      </w:r>
      <w:r w:rsidR="00D13471">
        <w:rPr>
          <w:rFonts w:ascii="Arial" w:hAnsi="Arial" w:cs="Arial"/>
          <w:sz w:val="22"/>
          <w:szCs w:val="22"/>
        </w:rPr>
        <w:t xml:space="preserve"> </w:t>
      </w:r>
      <w:r w:rsidR="0010298E">
        <w:rPr>
          <w:rFonts w:ascii="Arial" w:hAnsi="Arial" w:cs="Arial"/>
          <w:sz w:val="22"/>
          <w:szCs w:val="22"/>
        </w:rPr>
        <w:t xml:space="preserve">stavebně realizačních </w:t>
      </w:r>
      <w:r w:rsidR="00D13471">
        <w:rPr>
          <w:rFonts w:ascii="Arial" w:hAnsi="Arial" w:cs="Arial"/>
          <w:sz w:val="22"/>
          <w:szCs w:val="22"/>
        </w:rPr>
        <w:t>měsíců.</w:t>
      </w:r>
      <w:r w:rsidR="002663B5">
        <w:rPr>
          <w:rFonts w:ascii="Arial" w:hAnsi="Arial" w:cs="Arial"/>
          <w:sz w:val="22"/>
          <w:szCs w:val="22"/>
        </w:rPr>
        <w:t xml:space="preserve"> </w:t>
      </w:r>
      <w:r w:rsidR="002663B5" w:rsidRPr="002663B5">
        <w:rPr>
          <w:rFonts w:ascii="Arial" w:hAnsi="Arial" w:cs="Arial"/>
          <w:sz w:val="22"/>
          <w:szCs w:val="22"/>
        </w:rPr>
        <w:t>Doba plnění může být zkrácena nebo prodloužena s ohledem na</w:t>
      </w:r>
      <w:r w:rsidR="0072502C">
        <w:rPr>
          <w:rFonts w:ascii="Arial" w:hAnsi="Arial" w:cs="Arial"/>
          <w:sz w:val="22"/>
          <w:szCs w:val="22"/>
        </w:rPr>
        <w:t> </w:t>
      </w:r>
      <w:r w:rsidR="002663B5" w:rsidRPr="002663B5">
        <w:rPr>
          <w:rFonts w:ascii="Arial" w:hAnsi="Arial" w:cs="Arial"/>
          <w:sz w:val="22"/>
          <w:szCs w:val="22"/>
        </w:rPr>
        <w:t>realizaci výstavby. V takovém případě bude úměrně snížena nebo zvýšena odměna příkazníka na</w:t>
      </w:r>
      <w:r w:rsidR="0072502C">
        <w:rPr>
          <w:rFonts w:ascii="Arial" w:hAnsi="Arial" w:cs="Arial"/>
          <w:sz w:val="22"/>
          <w:szCs w:val="22"/>
        </w:rPr>
        <w:t> </w:t>
      </w:r>
      <w:r w:rsidR="002663B5" w:rsidRPr="002663B5">
        <w:rPr>
          <w:rFonts w:ascii="Arial" w:hAnsi="Arial" w:cs="Arial"/>
          <w:sz w:val="22"/>
          <w:szCs w:val="22"/>
        </w:rPr>
        <w:t>základě ceny za měsíční plnění.</w:t>
      </w:r>
    </w:p>
    <w:p w14:paraId="57B825C9" w14:textId="77777777" w:rsidR="00841A91" w:rsidRPr="007037EA" w:rsidRDefault="00841A91" w:rsidP="00165631">
      <w:pPr>
        <w:pStyle w:val="Zkladntextodsazen"/>
        <w:tabs>
          <w:tab w:val="left" w:pos="567"/>
        </w:tabs>
        <w:spacing w:line="260" w:lineRule="exact"/>
        <w:jc w:val="both"/>
        <w:rPr>
          <w:rFonts w:ascii="Arial" w:hAnsi="Arial" w:cs="Arial"/>
          <w:b/>
          <w:sz w:val="22"/>
          <w:szCs w:val="22"/>
        </w:rPr>
      </w:pPr>
    </w:p>
    <w:p w14:paraId="14856E4F" w14:textId="77777777" w:rsidR="00392621" w:rsidRPr="005C477F" w:rsidRDefault="00392621" w:rsidP="00F13154">
      <w:pPr>
        <w:pStyle w:val="Zkladntextodsazen"/>
        <w:spacing w:before="120" w:after="120" w:line="260" w:lineRule="exact"/>
        <w:jc w:val="center"/>
        <w:rPr>
          <w:rFonts w:ascii="Arial" w:hAnsi="Arial" w:cs="Arial"/>
          <w:b/>
          <w:sz w:val="22"/>
          <w:szCs w:val="22"/>
        </w:rPr>
      </w:pPr>
      <w:r w:rsidRPr="005C477F">
        <w:rPr>
          <w:rFonts w:ascii="Arial" w:hAnsi="Arial" w:cs="Arial"/>
          <w:b/>
          <w:sz w:val="22"/>
          <w:szCs w:val="22"/>
        </w:rPr>
        <w:t xml:space="preserve">Článek 5 – </w:t>
      </w:r>
      <w:r w:rsidR="005C113F" w:rsidRPr="005C477F">
        <w:rPr>
          <w:rFonts w:ascii="Arial" w:hAnsi="Arial" w:cs="Arial"/>
          <w:b/>
          <w:sz w:val="22"/>
          <w:szCs w:val="22"/>
        </w:rPr>
        <w:t xml:space="preserve">Odměna </w:t>
      </w:r>
      <w:r w:rsidR="00573151">
        <w:rPr>
          <w:rFonts w:ascii="Arial" w:hAnsi="Arial" w:cs="Arial"/>
          <w:b/>
          <w:sz w:val="22"/>
          <w:szCs w:val="22"/>
        </w:rPr>
        <w:t>příkazníka</w:t>
      </w:r>
      <w:r w:rsidR="005C113F" w:rsidRPr="005C477F">
        <w:rPr>
          <w:rFonts w:ascii="Arial" w:hAnsi="Arial" w:cs="Arial"/>
          <w:b/>
          <w:sz w:val="22"/>
          <w:szCs w:val="22"/>
        </w:rPr>
        <w:t xml:space="preserve">, </w:t>
      </w:r>
      <w:r w:rsidRPr="005C477F">
        <w:rPr>
          <w:rFonts w:ascii="Arial" w:hAnsi="Arial" w:cs="Arial"/>
          <w:b/>
          <w:sz w:val="22"/>
          <w:szCs w:val="22"/>
        </w:rPr>
        <w:t>platební podmínky</w:t>
      </w:r>
    </w:p>
    <w:p w14:paraId="5DE592E8" w14:textId="6F48CB24" w:rsidR="009907FC" w:rsidRDefault="00FD0B71" w:rsidP="00F13154">
      <w:pPr>
        <w:pStyle w:val="Zkladntextodsazen"/>
        <w:numPr>
          <w:ilvl w:val="1"/>
          <w:numId w:val="8"/>
        </w:numPr>
        <w:tabs>
          <w:tab w:val="left" w:pos="570"/>
        </w:tabs>
        <w:spacing w:line="260" w:lineRule="exact"/>
        <w:ind w:left="0" w:firstLine="0"/>
        <w:jc w:val="both"/>
        <w:rPr>
          <w:rFonts w:ascii="Arial" w:hAnsi="Arial" w:cs="Arial"/>
          <w:sz w:val="22"/>
          <w:szCs w:val="22"/>
        </w:rPr>
      </w:pPr>
      <w:r>
        <w:rPr>
          <w:rFonts w:ascii="Arial" w:hAnsi="Arial" w:cs="Arial"/>
          <w:sz w:val="22"/>
          <w:szCs w:val="22"/>
        </w:rPr>
        <w:t>Příkazce</w:t>
      </w:r>
      <w:r w:rsidR="009907FC" w:rsidRPr="005C477F">
        <w:rPr>
          <w:rFonts w:ascii="Arial" w:hAnsi="Arial" w:cs="Arial"/>
          <w:sz w:val="22"/>
          <w:szCs w:val="22"/>
        </w:rPr>
        <w:t xml:space="preserve"> se zavazuje zaplatit </w:t>
      </w:r>
      <w:r>
        <w:rPr>
          <w:rFonts w:ascii="Arial" w:hAnsi="Arial" w:cs="Arial"/>
          <w:sz w:val="22"/>
          <w:szCs w:val="22"/>
        </w:rPr>
        <w:t>příkazníkovi</w:t>
      </w:r>
      <w:r w:rsidR="009907FC" w:rsidRPr="005C477F">
        <w:rPr>
          <w:rFonts w:ascii="Arial" w:hAnsi="Arial" w:cs="Arial"/>
          <w:sz w:val="22"/>
          <w:szCs w:val="22"/>
        </w:rPr>
        <w:t xml:space="preserve"> za skutečně</w:t>
      </w:r>
      <w:r w:rsidR="00511807">
        <w:rPr>
          <w:rFonts w:ascii="Arial" w:hAnsi="Arial" w:cs="Arial"/>
          <w:sz w:val="22"/>
          <w:szCs w:val="22"/>
        </w:rPr>
        <w:t xml:space="preserve"> provedené</w:t>
      </w:r>
      <w:r w:rsidR="009907FC" w:rsidRPr="005C477F">
        <w:rPr>
          <w:rFonts w:ascii="Arial" w:hAnsi="Arial" w:cs="Arial"/>
          <w:sz w:val="22"/>
          <w:szCs w:val="22"/>
        </w:rPr>
        <w:t xml:space="preserve"> činnost</w:t>
      </w:r>
      <w:r w:rsidR="002F70B3">
        <w:rPr>
          <w:rFonts w:ascii="Arial" w:hAnsi="Arial" w:cs="Arial"/>
          <w:sz w:val="22"/>
          <w:szCs w:val="22"/>
        </w:rPr>
        <w:t>i</w:t>
      </w:r>
      <w:r w:rsidR="009907FC" w:rsidRPr="005C477F">
        <w:rPr>
          <w:rFonts w:ascii="Arial" w:hAnsi="Arial" w:cs="Arial"/>
          <w:sz w:val="22"/>
          <w:szCs w:val="22"/>
        </w:rPr>
        <w:t xml:space="preserve"> podle této smlouvy smluvní dohodnutou nejvýše přípustnou odměnu ve výši</w:t>
      </w:r>
      <w:r w:rsidR="00C6600E">
        <w:rPr>
          <w:rFonts w:ascii="Arial" w:hAnsi="Arial" w:cs="Arial"/>
          <w:sz w:val="22"/>
          <w:szCs w:val="22"/>
        </w:rPr>
        <w:t xml:space="preserve"> </w:t>
      </w:r>
      <w:r w:rsidR="008F7485" w:rsidRPr="008F7485">
        <w:rPr>
          <w:rFonts w:ascii="Arial" w:hAnsi="Arial" w:cs="Arial"/>
          <w:b/>
          <w:sz w:val="22"/>
          <w:szCs w:val="22"/>
        </w:rPr>
        <w:t>(</w:t>
      </w:r>
      <w:r w:rsidR="00C6600E" w:rsidRPr="008F7485">
        <w:rPr>
          <w:rFonts w:ascii="Arial" w:hAnsi="Arial" w:cs="Arial"/>
          <w:b/>
          <w:sz w:val="22"/>
          <w:szCs w:val="22"/>
        </w:rPr>
        <w:t>doplní účastník</w:t>
      </w:r>
      <w:r w:rsidR="008F7485" w:rsidRPr="008F7485">
        <w:rPr>
          <w:rFonts w:ascii="Arial" w:hAnsi="Arial" w:cs="Arial"/>
          <w:b/>
          <w:sz w:val="22"/>
          <w:szCs w:val="22"/>
        </w:rPr>
        <w:t>)</w:t>
      </w:r>
    </w:p>
    <w:p w14:paraId="4B41AFB0" w14:textId="77777777" w:rsidR="00660E44" w:rsidRPr="005C477F" w:rsidRDefault="00660E44" w:rsidP="00660E44">
      <w:pPr>
        <w:pStyle w:val="Zkladntextodsazen"/>
        <w:spacing w:line="260" w:lineRule="exact"/>
        <w:jc w:val="both"/>
        <w:rPr>
          <w:rFonts w:ascii="Arial" w:hAnsi="Arial" w:cs="Arial"/>
          <w:sz w:val="22"/>
          <w:szCs w:val="22"/>
        </w:rPr>
      </w:pPr>
    </w:p>
    <w:p w14:paraId="31FDD1DF" w14:textId="02E2B047" w:rsidR="00885EAF" w:rsidRPr="00AD437B" w:rsidRDefault="00885EAF" w:rsidP="00AD437B">
      <w:pPr>
        <w:pStyle w:val="Zkladntextodsazen"/>
        <w:spacing w:line="260" w:lineRule="exact"/>
        <w:jc w:val="both"/>
        <w:rPr>
          <w:rFonts w:ascii="Arial" w:hAnsi="Arial"/>
          <w:b/>
          <w:sz w:val="22"/>
        </w:rPr>
      </w:pPr>
      <w:r w:rsidRPr="00AD437B">
        <w:rPr>
          <w:rFonts w:ascii="Arial" w:hAnsi="Arial" w:cs="Arial"/>
          <w:b/>
          <w:bCs/>
          <w:sz w:val="22"/>
          <w:szCs w:val="22"/>
        </w:rPr>
        <w:t>Cena</w:t>
      </w:r>
      <w:r w:rsidR="00D87C52" w:rsidRPr="00AD437B">
        <w:rPr>
          <w:rFonts w:ascii="Arial" w:hAnsi="Arial" w:cs="Arial"/>
          <w:b/>
          <w:bCs/>
          <w:sz w:val="22"/>
          <w:szCs w:val="22"/>
        </w:rPr>
        <w:t xml:space="preserve"> </w:t>
      </w:r>
      <w:r w:rsidR="00D87C52" w:rsidRPr="00AD437B">
        <w:rPr>
          <w:rFonts w:ascii="Arial" w:hAnsi="Arial"/>
          <w:b/>
          <w:sz w:val="22"/>
        </w:rPr>
        <w:t>celkem bez DPH:</w:t>
      </w:r>
      <w:r w:rsidRPr="00AD437B">
        <w:rPr>
          <w:rFonts w:ascii="Arial" w:hAnsi="Arial" w:cs="Arial"/>
          <w:b/>
          <w:bCs/>
          <w:sz w:val="22"/>
          <w:szCs w:val="22"/>
        </w:rPr>
        <w:t xml:space="preserve"> </w:t>
      </w:r>
      <w:r w:rsidR="00D87C52" w:rsidRPr="00AD437B">
        <w:rPr>
          <w:rFonts w:ascii="Arial" w:hAnsi="Arial" w:cs="Arial"/>
          <w:b/>
          <w:bCs/>
          <w:sz w:val="22"/>
          <w:szCs w:val="22"/>
        </w:rPr>
        <w:tab/>
      </w:r>
      <w:r w:rsidR="00D87C52" w:rsidRPr="00AD437B">
        <w:rPr>
          <w:rFonts w:ascii="Arial" w:hAnsi="Arial" w:cs="Arial"/>
          <w:b/>
          <w:bCs/>
          <w:sz w:val="22"/>
          <w:szCs w:val="22"/>
        </w:rPr>
        <w:tab/>
      </w:r>
      <w:r w:rsidR="00AD437B" w:rsidRPr="00AD437B">
        <w:rPr>
          <w:rFonts w:ascii="Arial" w:hAnsi="Arial" w:cs="Arial"/>
          <w:b/>
          <w:sz w:val="22"/>
          <w:szCs w:val="22"/>
        </w:rPr>
        <w:fldChar w:fldCharType="begin">
          <w:ffData>
            <w:name w:val="Text1"/>
            <w:enabled/>
            <w:calcOnExit w:val="0"/>
            <w:textInput>
              <w:default w:val="................................."/>
            </w:textInput>
          </w:ffData>
        </w:fldChar>
      </w:r>
      <w:r w:rsidR="00AD437B" w:rsidRPr="00AD437B">
        <w:rPr>
          <w:rFonts w:ascii="Arial" w:hAnsi="Arial" w:cs="Arial"/>
          <w:b/>
          <w:sz w:val="22"/>
          <w:szCs w:val="22"/>
        </w:rPr>
        <w:instrText xml:space="preserve"> FORMTEXT </w:instrText>
      </w:r>
      <w:r w:rsidR="00AD437B" w:rsidRPr="00AD437B">
        <w:rPr>
          <w:rFonts w:ascii="Arial" w:hAnsi="Arial" w:cs="Arial"/>
          <w:b/>
          <w:sz w:val="22"/>
          <w:szCs w:val="22"/>
        </w:rPr>
      </w:r>
      <w:r w:rsidR="00AD437B" w:rsidRPr="00AD437B">
        <w:rPr>
          <w:rFonts w:ascii="Arial" w:hAnsi="Arial" w:cs="Arial"/>
          <w:b/>
          <w:sz w:val="22"/>
          <w:szCs w:val="22"/>
        </w:rPr>
        <w:fldChar w:fldCharType="separate"/>
      </w:r>
      <w:r w:rsidR="000A7490">
        <w:rPr>
          <w:rFonts w:ascii="Arial" w:hAnsi="Arial" w:cs="Arial"/>
          <w:b/>
          <w:noProof/>
          <w:sz w:val="22"/>
          <w:szCs w:val="22"/>
        </w:rPr>
        <w:t>.................................</w:t>
      </w:r>
      <w:r w:rsidR="00AD437B" w:rsidRPr="00AD437B">
        <w:rPr>
          <w:rFonts w:ascii="Arial" w:hAnsi="Arial" w:cs="Arial"/>
          <w:b/>
          <w:sz w:val="22"/>
          <w:szCs w:val="22"/>
        </w:rPr>
        <w:fldChar w:fldCharType="end"/>
      </w:r>
      <w:r w:rsidR="00AD437B" w:rsidRPr="00AD437B">
        <w:rPr>
          <w:rFonts w:ascii="Arial" w:hAnsi="Arial" w:cs="Arial"/>
          <w:b/>
          <w:sz w:val="22"/>
          <w:szCs w:val="22"/>
        </w:rPr>
        <w:t xml:space="preserve"> Kč</w:t>
      </w:r>
    </w:p>
    <w:p w14:paraId="7169372B" w14:textId="45CC7FC6" w:rsidR="00E00041" w:rsidRPr="00AD437B" w:rsidRDefault="00E00041" w:rsidP="00E00041">
      <w:pPr>
        <w:pStyle w:val="Zkladntextodsazen"/>
        <w:jc w:val="both"/>
        <w:rPr>
          <w:rFonts w:ascii="Arial" w:hAnsi="Arial" w:cs="Arial"/>
          <w:b/>
          <w:sz w:val="22"/>
          <w:szCs w:val="22"/>
        </w:rPr>
      </w:pPr>
      <w:r w:rsidRPr="00AD437B">
        <w:rPr>
          <w:rFonts w:ascii="Arial" w:hAnsi="Arial" w:cs="Arial"/>
          <w:b/>
          <w:sz w:val="22"/>
          <w:szCs w:val="22"/>
        </w:rPr>
        <w:t>DPH 21%:</w:t>
      </w:r>
      <w:r w:rsidRPr="00AD437B">
        <w:rPr>
          <w:rFonts w:ascii="Arial" w:hAnsi="Arial" w:cs="Arial"/>
          <w:b/>
          <w:sz w:val="22"/>
          <w:szCs w:val="22"/>
        </w:rPr>
        <w:tab/>
      </w:r>
      <w:r w:rsidRPr="00AD437B">
        <w:rPr>
          <w:rFonts w:ascii="Arial" w:hAnsi="Arial" w:cs="Arial"/>
          <w:b/>
          <w:sz w:val="22"/>
          <w:szCs w:val="22"/>
        </w:rPr>
        <w:tab/>
      </w:r>
      <w:r w:rsidR="00AD437B" w:rsidRPr="00AD437B">
        <w:rPr>
          <w:rFonts w:ascii="Arial" w:hAnsi="Arial" w:cs="Arial"/>
          <w:b/>
          <w:sz w:val="22"/>
          <w:szCs w:val="22"/>
        </w:rPr>
        <w:tab/>
      </w:r>
      <w:r w:rsidR="00AD437B" w:rsidRPr="00AD437B">
        <w:rPr>
          <w:rFonts w:ascii="Arial" w:hAnsi="Arial" w:cs="Arial"/>
          <w:b/>
          <w:sz w:val="22"/>
          <w:szCs w:val="22"/>
        </w:rPr>
        <w:tab/>
      </w:r>
      <w:r w:rsidRPr="00AD437B">
        <w:rPr>
          <w:rFonts w:ascii="Arial" w:hAnsi="Arial" w:cs="Arial"/>
          <w:b/>
          <w:sz w:val="22"/>
          <w:szCs w:val="22"/>
        </w:rPr>
        <w:fldChar w:fldCharType="begin">
          <w:ffData>
            <w:name w:val="Text1"/>
            <w:enabled/>
            <w:calcOnExit w:val="0"/>
            <w:textInput>
              <w:default w:val="................................."/>
            </w:textInput>
          </w:ffData>
        </w:fldChar>
      </w:r>
      <w:r w:rsidRPr="00AD437B">
        <w:rPr>
          <w:rFonts w:ascii="Arial" w:hAnsi="Arial" w:cs="Arial"/>
          <w:b/>
          <w:sz w:val="22"/>
          <w:szCs w:val="22"/>
        </w:rPr>
        <w:instrText xml:space="preserve"> FORMTEXT </w:instrText>
      </w:r>
      <w:r w:rsidRPr="00AD437B">
        <w:rPr>
          <w:rFonts w:ascii="Arial" w:hAnsi="Arial" w:cs="Arial"/>
          <w:b/>
          <w:sz w:val="22"/>
          <w:szCs w:val="22"/>
        </w:rPr>
      </w:r>
      <w:r w:rsidRPr="00AD437B">
        <w:rPr>
          <w:rFonts w:ascii="Arial" w:hAnsi="Arial" w:cs="Arial"/>
          <w:b/>
          <w:sz w:val="22"/>
          <w:szCs w:val="22"/>
        </w:rPr>
        <w:fldChar w:fldCharType="separate"/>
      </w:r>
      <w:r w:rsidR="000A7490">
        <w:rPr>
          <w:rFonts w:ascii="Arial" w:hAnsi="Arial" w:cs="Arial"/>
          <w:b/>
          <w:noProof/>
          <w:sz w:val="22"/>
          <w:szCs w:val="22"/>
        </w:rPr>
        <w:t>.................................</w:t>
      </w:r>
      <w:r w:rsidRPr="00AD437B">
        <w:rPr>
          <w:rFonts w:ascii="Arial" w:hAnsi="Arial" w:cs="Arial"/>
          <w:b/>
          <w:sz w:val="22"/>
          <w:szCs w:val="22"/>
        </w:rPr>
        <w:fldChar w:fldCharType="end"/>
      </w:r>
      <w:r w:rsidRPr="00AD437B">
        <w:rPr>
          <w:rFonts w:ascii="Arial" w:hAnsi="Arial" w:cs="Arial"/>
          <w:b/>
          <w:sz w:val="22"/>
          <w:szCs w:val="22"/>
        </w:rPr>
        <w:t xml:space="preserve"> Kč</w:t>
      </w:r>
    </w:p>
    <w:p w14:paraId="6C7660AF" w14:textId="0B684E43" w:rsidR="00885EAF" w:rsidRPr="00AD437B" w:rsidRDefault="00E00041" w:rsidP="00AD437B">
      <w:pPr>
        <w:pStyle w:val="Zkladntextodsazen"/>
        <w:spacing w:line="260" w:lineRule="exact"/>
        <w:jc w:val="both"/>
        <w:rPr>
          <w:rFonts w:ascii="Arial" w:hAnsi="Arial" w:cs="Arial"/>
          <w:b/>
          <w:bCs/>
          <w:sz w:val="22"/>
          <w:szCs w:val="22"/>
        </w:rPr>
      </w:pPr>
      <w:r w:rsidRPr="00AD437B">
        <w:rPr>
          <w:rFonts w:ascii="Arial" w:hAnsi="Arial" w:cs="Arial"/>
          <w:b/>
          <w:sz w:val="22"/>
          <w:szCs w:val="22"/>
        </w:rPr>
        <w:t>Cena</w:t>
      </w:r>
      <w:r w:rsidR="00885EAF" w:rsidRPr="00AD437B">
        <w:rPr>
          <w:rFonts w:ascii="Arial" w:hAnsi="Arial"/>
          <w:b/>
          <w:sz w:val="22"/>
        </w:rPr>
        <w:t xml:space="preserve"> celkem včetně DPH:</w:t>
      </w:r>
      <w:r w:rsidR="00AD437B" w:rsidRPr="00AD437B">
        <w:rPr>
          <w:rFonts w:ascii="Arial" w:hAnsi="Arial"/>
          <w:b/>
          <w:sz w:val="22"/>
        </w:rPr>
        <w:tab/>
      </w:r>
      <w:r w:rsidR="00AD437B" w:rsidRPr="00AD437B">
        <w:rPr>
          <w:rFonts w:ascii="Arial" w:hAnsi="Arial"/>
          <w:b/>
          <w:sz w:val="22"/>
        </w:rPr>
        <w:tab/>
      </w:r>
      <w:r w:rsidR="00AD437B" w:rsidRPr="00AD437B">
        <w:rPr>
          <w:rFonts w:ascii="Arial" w:hAnsi="Arial" w:cs="Arial"/>
          <w:b/>
          <w:sz w:val="22"/>
          <w:szCs w:val="22"/>
        </w:rPr>
        <w:fldChar w:fldCharType="begin">
          <w:ffData>
            <w:name w:val="Text1"/>
            <w:enabled/>
            <w:calcOnExit w:val="0"/>
            <w:textInput>
              <w:default w:val="................................."/>
            </w:textInput>
          </w:ffData>
        </w:fldChar>
      </w:r>
      <w:r w:rsidR="00AD437B" w:rsidRPr="00AD437B">
        <w:rPr>
          <w:rFonts w:ascii="Arial" w:hAnsi="Arial" w:cs="Arial"/>
          <w:b/>
          <w:sz w:val="22"/>
          <w:szCs w:val="22"/>
        </w:rPr>
        <w:instrText xml:space="preserve"> FORMTEXT </w:instrText>
      </w:r>
      <w:r w:rsidR="00AD437B" w:rsidRPr="00AD437B">
        <w:rPr>
          <w:rFonts w:ascii="Arial" w:hAnsi="Arial" w:cs="Arial"/>
          <w:b/>
          <w:sz w:val="22"/>
          <w:szCs w:val="22"/>
        </w:rPr>
      </w:r>
      <w:r w:rsidR="00AD437B" w:rsidRPr="00AD437B">
        <w:rPr>
          <w:rFonts w:ascii="Arial" w:hAnsi="Arial" w:cs="Arial"/>
          <w:b/>
          <w:sz w:val="22"/>
          <w:szCs w:val="22"/>
        </w:rPr>
        <w:fldChar w:fldCharType="separate"/>
      </w:r>
      <w:r w:rsidR="000A7490">
        <w:rPr>
          <w:rFonts w:ascii="Arial" w:hAnsi="Arial" w:cs="Arial"/>
          <w:b/>
          <w:noProof/>
          <w:sz w:val="22"/>
          <w:szCs w:val="22"/>
        </w:rPr>
        <w:t>.................................</w:t>
      </w:r>
      <w:r w:rsidR="00AD437B" w:rsidRPr="00AD437B">
        <w:rPr>
          <w:rFonts w:ascii="Arial" w:hAnsi="Arial" w:cs="Arial"/>
          <w:b/>
          <w:sz w:val="22"/>
          <w:szCs w:val="22"/>
        </w:rPr>
        <w:fldChar w:fldCharType="end"/>
      </w:r>
      <w:r w:rsidR="00AD437B" w:rsidRPr="00AD437B">
        <w:rPr>
          <w:rFonts w:ascii="Arial" w:hAnsi="Arial" w:cs="Arial"/>
          <w:b/>
          <w:sz w:val="22"/>
          <w:szCs w:val="22"/>
        </w:rPr>
        <w:t xml:space="preserve"> Kč</w:t>
      </w:r>
    </w:p>
    <w:p w14:paraId="1468015A" w14:textId="77777777" w:rsidR="00AD437B" w:rsidRPr="00885EAF" w:rsidRDefault="00AD437B" w:rsidP="00AD437B">
      <w:pPr>
        <w:pStyle w:val="Zkladntextodsazen"/>
        <w:spacing w:line="260" w:lineRule="exact"/>
        <w:jc w:val="both"/>
        <w:rPr>
          <w:rFonts w:ascii="Arial" w:hAnsi="Arial" w:cs="Arial"/>
          <w:bCs/>
          <w:sz w:val="22"/>
          <w:szCs w:val="22"/>
        </w:rPr>
      </w:pPr>
    </w:p>
    <w:p w14:paraId="7508A332" w14:textId="6BD78F6B" w:rsidR="00885EAF" w:rsidRPr="00AD437B" w:rsidRDefault="00E00041" w:rsidP="00AD437B">
      <w:pPr>
        <w:pStyle w:val="Zkladntextodsazen"/>
        <w:spacing w:line="260" w:lineRule="exact"/>
        <w:jc w:val="both"/>
        <w:rPr>
          <w:rFonts w:ascii="Arial" w:hAnsi="Arial"/>
          <w:sz w:val="22"/>
        </w:rPr>
      </w:pPr>
      <w:r w:rsidRPr="005C477F">
        <w:t>(</w:t>
      </w:r>
      <w:r w:rsidRPr="005C477F">
        <w:rPr>
          <w:rFonts w:ascii="Arial" w:hAnsi="Arial" w:cs="Arial"/>
          <w:sz w:val="22"/>
          <w:szCs w:val="22"/>
        </w:rPr>
        <w:t xml:space="preserve">cena celkem </w:t>
      </w:r>
      <w:r w:rsidR="00AB3049" w:rsidRPr="00AB3049">
        <w:rPr>
          <w:rFonts w:ascii="Arial" w:hAnsi="Arial" w:cs="Arial"/>
          <w:b/>
          <w:sz w:val="22"/>
          <w:szCs w:val="22"/>
        </w:rPr>
        <w:t>bez</w:t>
      </w:r>
      <w:r w:rsidRPr="005C477F">
        <w:rPr>
          <w:rFonts w:ascii="Arial" w:hAnsi="Arial" w:cs="Arial"/>
          <w:sz w:val="22"/>
          <w:szCs w:val="22"/>
        </w:rPr>
        <w:t xml:space="preserve"> DPH </w:t>
      </w:r>
      <w:r w:rsidR="00885EAF" w:rsidRPr="00885EAF">
        <w:rPr>
          <w:rFonts w:ascii="Arial" w:hAnsi="Arial" w:cs="Arial"/>
          <w:bCs/>
          <w:sz w:val="22"/>
          <w:szCs w:val="22"/>
        </w:rPr>
        <w:t>slovy</w:t>
      </w:r>
      <w:r w:rsidR="00885EAF" w:rsidRPr="00AD437B">
        <w:rPr>
          <w:rFonts w:ascii="Arial" w:hAnsi="Arial"/>
          <w:sz w:val="22"/>
        </w:rPr>
        <w:t xml:space="preserve">: </w:t>
      </w:r>
      <w:r w:rsidR="00842515">
        <w:rPr>
          <w:rFonts w:ascii="Arial" w:hAnsi="Arial"/>
          <w:sz w:val="22"/>
        </w:rPr>
        <w:tab/>
      </w:r>
      <w:r w:rsidRPr="00E80703">
        <w:rPr>
          <w:rFonts w:ascii="Arial" w:hAnsi="Arial" w:cs="Arial"/>
          <w:sz w:val="22"/>
          <w:szCs w:val="22"/>
        </w:rPr>
        <w:fldChar w:fldCharType="begin">
          <w:ffData>
            <w:name w:val="Text1"/>
            <w:enabled/>
            <w:calcOnExit w:val="0"/>
            <w:textInput>
              <w:default w:val="................................."/>
            </w:textInput>
          </w:ffData>
        </w:fldChar>
      </w:r>
      <w:r w:rsidRPr="00E80703">
        <w:rPr>
          <w:rFonts w:ascii="Arial" w:hAnsi="Arial" w:cs="Arial"/>
          <w:sz w:val="22"/>
          <w:szCs w:val="22"/>
        </w:rPr>
        <w:instrText xml:space="preserve"> FORMTEXT </w:instrText>
      </w:r>
      <w:r w:rsidRPr="00E80703">
        <w:rPr>
          <w:rFonts w:ascii="Arial" w:hAnsi="Arial" w:cs="Arial"/>
          <w:sz w:val="22"/>
          <w:szCs w:val="22"/>
        </w:rPr>
      </w:r>
      <w:r w:rsidRPr="00E80703">
        <w:rPr>
          <w:rFonts w:ascii="Arial" w:hAnsi="Arial" w:cs="Arial"/>
          <w:sz w:val="22"/>
          <w:szCs w:val="22"/>
        </w:rPr>
        <w:fldChar w:fldCharType="separate"/>
      </w:r>
      <w:r w:rsidR="000A7490">
        <w:rPr>
          <w:rFonts w:ascii="Arial" w:hAnsi="Arial" w:cs="Arial"/>
          <w:noProof/>
          <w:sz w:val="22"/>
          <w:szCs w:val="22"/>
        </w:rPr>
        <w:t>.................................</w:t>
      </w:r>
      <w:r w:rsidRPr="00E80703">
        <w:rPr>
          <w:rFonts w:ascii="Arial" w:hAnsi="Arial" w:cs="Arial"/>
          <w:sz w:val="22"/>
          <w:szCs w:val="22"/>
        </w:rPr>
        <w:fldChar w:fldCharType="end"/>
      </w:r>
      <w:r w:rsidR="00885EAF" w:rsidRPr="00AD437B">
        <w:rPr>
          <w:rFonts w:ascii="Arial" w:hAnsi="Arial"/>
          <w:sz w:val="22"/>
        </w:rPr>
        <w:t xml:space="preserve"> </w:t>
      </w:r>
      <w:r w:rsidR="00885EAF" w:rsidRPr="00885EAF">
        <w:rPr>
          <w:rFonts w:ascii="Arial" w:hAnsi="Arial" w:cs="Arial"/>
          <w:bCs/>
          <w:sz w:val="22"/>
          <w:szCs w:val="22"/>
        </w:rPr>
        <w:t>korun</w:t>
      </w:r>
      <w:r w:rsidR="005271B6">
        <w:rPr>
          <w:rFonts w:ascii="Arial" w:hAnsi="Arial" w:cs="Arial"/>
          <w:bCs/>
          <w:sz w:val="22"/>
          <w:szCs w:val="22"/>
        </w:rPr>
        <w:t xml:space="preserve"> českých</w:t>
      </w:r>
      <w:r w:rsidR="002F70B3">
        <w:rPr>
          <w:rFonts w:ascii="Arial" w:hAnsi="Arial" w:cs="Arial"/>
          <w:bCs/>
          <w:sz w:val="22"/>
          <w:szCs w:val="22"/>
        </w:rPr>
        <w:t>)</w:t>
      </w:r>
    </w:p>
    <w:p w14:paraId="6769BCA2" w14:textId="77777777" w:rsidR="00E81457" w:rsidRDefault="00E81457" w:rsidP="00885EAF">
      <w:pPr>
        <w:pStyle w:val="Zkladntextodsazen"/>
        <w:spacing w:line="260" w:lineRule="exact"/>
        <w:jc w:val="both"/>
        <w:rPr>
          <w:rFonts w:ascii="Arial" w:hAnsi="Arial" w:cs="Arial"/>
          <w:sz w:val="22"/>
          <w:szCs w:val="22"/>
        </w:rPr>
      </w:pPr>
    </w:p>
    <w:p w14:paraId="5E767C46" w14:textId="77777777" w:rsidR="00E121E5" w:rsidRDefault="00E121E5" w:rsidP="00885EAF">
      <w:pPr>
        <w:pStyle w:val="Zkladntextodsazen"/>
        <w:spacing w:line="260" w:lineRule="exact"/>
        <w:jc w:val="both"/>
        <w:rPr>
          <w:rFonts w:ascii="Arial" w:hAnsi="Arial" w:cs="Arial"/>
          <w:sz w:val="22"/>
          <w:szCs w:val="22"/>
        </w:rPr>
      </w:pPr>
      <w:r>
        <w:rPr>
          <w:rFonts w:ascii="Arial" w:hAnsi="Arial" w:cs="Arial"/>
          <w:sz w:val="22"/>
          <w:szCs w:val="22"/>
        </w:rPr>
        <w:t>Kalkulace odměny:</w:t>
      </w:r>
    </w:p>
    <w:tbl>
      <w:tblPr>
        <w:tblW w:w="5000" w:type="pct"/>
        <w:tblCellMar>
          <w:left w:w="70" w:type="dxa"/>
          <w:right w:w="70" w:type="dxa"/>
        </w:tblCellMar>
        <w:tblLook w:val="0000" w:firstRow="0" w:lastRow="0" w:firstColumn="0" w:lastColumn="0" w:noHBand="0" w:noVBand="0"/>
      </w:tblPr>
      <w:tblGrid>
        <w:gridCol w:w="3516"/>
        <w:gridCol w:w="1592"/>
        <w:gridCol w:w="1592"/>
        <w:gridCol w:w="1432"/>
        <w:gridCol w:w="1703"/>
      </w:tblGrid>
      <w:tr w:rsidR="00E121E5" w:rsidRPr="00E415A5" w14:paraId="60F59217" w14:textId="77777777" w:rsidTr="003D4B5D">
        <w:trPr>
          <w:trHeight w:val="459"/>
        </w:trPr>
        <w:tc>
          <w:tcPr>
            <w:tcW w:w="1787" w:type="pct"/>
            <w:tcBorders>
              <w:top w:val="single" w:sz="12" w:space="0" w:color="auto"/>
              <w:left w:val="single" w:sz="12" w:space="0" w:color="auto"/>
              <w:bottom w:val="single" w:sz="8" w:space="0" w:color="auto"/>
              <w:right w:val="dotted" w:sz="4" w:space="0" w:color="auto"/>
            </w:tcBorders>
            <w:shd w:val="clear" w:color="auto" w:fill="C0C0C0"/>
            <w:noWrap/>
            <w:vAlign w:val="center"/>
          </w:tcPr>
          <w:p w14:paraId="028A7914" w14:textId="77777777" w:rsidR="00E121E5" w:rsidRPr="00E415A5" w:rsidRDefault="00E121E5" w:rsidP="003D4B5D">
            <w:pPr>
              <w:jc w:val="center"/>
              <w:rPr>
                <w:rFonts w:ascii="Arial" w:hAnsi="Arial" w:cs="Arial"/>
                <w:b/>
                <w:bCs/>
              </w:rPr>
            </w:pPr>
            <w:r w:rsidRPr="00E415A5">
              <w:rPr>
                <w:rFonts w:ascii="Arial" w:hAnsi="Arial" w:cs="Arial"/>
                <w:b/>
                <w:bCs/>
              </w:rPr>
              <w:t>Označení plnění</w:t>
            </w:r>
          </w:p>
        </w:tc>
        <w:tc>
          <w:tcPr>
            <w:tcW w:w="809" w:type="pct"/>
            <w:tcBorders>
              <w:top w:val="single" w:sz="12" w:space="0" w:color="auto"/>
              <w:left w:val="dotted" w:sz="4" w:space="0" w:color="auto"/>
              <w:bottom w:val="single" w:sz="8" w:space="0" w:color="auto"/>
              <w:right w:val="dotted" w:sz="4" w:space="0" w:color="auto"/>
            </w:tcBorders>
            <w:shd w:val="clear" w:color="auto" w:fill="C0C0C0"/>
            <w:vAlign w:val="center"/>
          </w:tcPr>
          <w:p w14:paraId="15539A1B" w14:textId="77777777" w:rsidR="00E121E5" w:rsidRPr="00E415A5" w:rsidRDefault="00E121E5" w:rsidP="003D4B5D">
            <w:pPr>
              <w:jc w:val="center"/>
              <w:rPr>
                <w:rFonts w:ascii="Arial" w:hAnsi="Arial" w:cs="Arial"/>
                <w:b/>
                <w:bCs/>
              </w:rPr>
            </w:pPr>
            <w:r w:rsidRPr="00E415A5">
              <w:rPr>
                <w:rFonts w:ascii="Arial" w:hAnsi="Arial" w:cs="Arial"/>
                <w:b/>
                <w:bCs/>
              </w:rPr>
              <w:t>Počet realizačních měsíců</w:t>
            </w:r>
          </w:p>
        </w:tc>
        <w:tc>
          <w:tcPr>
            <w:tcW w:w="809" w:type="pct"/>
            <w:tcBorders>
              <w:top w:val="single" w:sz="12" w:space="0" w:color="auto"/>
              <w:left w:val="dotted" w:sz="4" w:space="0" w:color="auto"/>
              <w:bottom w:val="single" w:sz="8" w:space="0" w:color="auto"/>
              <w:right w:val="dotted" w:sz="4" w:space="0" w:color="auto"/>
            </w:tcBorders>
            <w:shd w:val="clear" w:color="auto" w:fill="C0C0C0"/>
            <w:vAlign w:val="center"/>
          </w:tcPr>
          <w:p w14:paraId="434BCD3C" w14:textId="77777777" w:rsidR="00E121E5" w:rsidRPr="00E415A5" w:rsidRDefault="00E121E5" w:rsidP="003D4B5D">
            <w:pPr>
              <w:jc w:val="center"/>
              <w:rPr>
                <w:rFonts w:ascii="Arial" w:hAnsi="Arial" w:cs="Arial"/>
                <w:b/>
                <w:bCs/>
              </w:rPr>
            </w:pPr>
            <w:r w:rsidRPr="00E415A5">
              <w:rPr>
                <w:rFonts w:ascii="Arial" w:hAnsi="Arial" w:cs="Arial"/>
                <w:b/>
                <w:bCs/>
              </w:rPr>
              <w:t>Cena celkem bez DPH</w:t>
            </w:r>
          </w:p>
        </w:tc>
        <w:tc>
          <w:tcPr>
            <w:tcW w:w="728" w:type="pct"/>
            <w:tcBorders>
              <w:top w:val="single" w:sz="12" w:space="0" w:color="auto"/>
              <w:left w:val="dotted" w:sz="4" w:space="0" w:color="auto"/>
              <w:bottom w:val="single" w:sz="8" w:space="0" w:color="auto"/>
              <w:right w:val="dotted" w:sz="4" w:space="0" w:color="auto"/>
            </w:tcBorders>
            <w:shd w:val="clear" w:color="auto" w:fill="C0C0C0"/>
            <w:vAlign w:val="center"/>
          </w:tcPr>
          <w:p w14:paraId="4E0D55F5" w14:textId="77777777" w:rsidR="00E121E5" w:rsidRPr="00E415A5" w:rsidRDefault="00E121E5" w:rsidP="003D4B5D">
            <w:pPr>
              <w:jc w:val="center"/>
              <w:rPr>
                <w:rFonts w:ascii="Arial" w:hAnsi="Arial" w:cs="Arial"/>
                <w:b/>
                <w:bCs/>
              </w:rPr>
            </w:pPr>
            <w:r w:rsidRPr="00E415A5">
              <w:rPr>
                <w:rFonts w:ascii="Arial" w:hAnsi="Arial" w:cs="Arial"/>
                <w:b/>
                <w:bCs/>
              </w:rPr>
              <w:t>Samostatně DPH (sazba 21 %):</w:t>
            </w:r>
          </w:p>
        </w:tc>
        <w:tc>
          <w:tcPr>
            <w:tcW w:w="866" w:type="pct"/>
            <w:tcBorders>
              <w:top w:val="single" w:sz="12" w:space="0" w:color="auto"/>
              <w:left w:val="dotted" w:sz="4" w:space="0" w:color="auto"/>
              <w:bottom w:val="single" w:sz="8" w:space="0" w:color="auto"/>
              <w:right w:val="single" w:sz="12" w:space="0" w:color="auto"/>
            </w:tcBorders>
            <w:shd w:val="clear" w:color="auto" w:fill="C0C0C0"/>
            <w:vAlign w:val="center"/>
          </w:tcPr>
          <w:p w14:paraId="70A765B4" w14:textId="77777777" w:rsidR="00E121E5" w:rsidRPr="00E415A5" w:rsidRDefault="00E121E5" w:rsidP="003D4B5D">
            <w:pPr>
              <w:jc w:val="center"/>
              <w:rPr>
                <w:rFonts w:ascii="Arial" w:hAnsi="Arial" w:cs="Arial"/>
                <w:b/>
                <w:bCs/>
              </w:rPr>
            </w:pPr>
            <w:r w:rsidRPr="00E415A5">
              <w:rPr>
                <w:rFonts w:ascii="Arial" w:hAnsi="Arial" w:cs="Arial"/>
                <w:b/>
                <w:bCs/>
              </w:rPr>
              <w:t>Cena celkem včetně DPH:</w:t>
            </w:r>
          </w:p>
        </w:tc>
      </w:tr>
      <w:tr w:rsidR="00E121E5" w:rsidRPr="00451817" w14:paraId="47E2BE95" w14:textId="77777777" w:rsidTr="003D4B5D">
        <w:tblPrEx>
          <w:tblBorders>
            <w:top w:val="single" w:sz="12" w:space="0" w:color="auto"/>
            <w:left w:val="single" w:sz="12" w:space="0" w:color="auto"/>
            <w:bottom w:val="single" w:sz="12" w:space="0" w:color="auto"/>
            <w:right w:val="single" w:sz="12" w:space="0" w:color="auto"/>
            <w:insideH w:val="dotted" w:sz="4" w:space="0" w:color="auto"/>
            <w:insideV w:val="single" w:sz="12" w:space="0" w:color="auto"/>
          </w:tblBorders>
          <w:shd w:val="clear" w:color="auto" w:fill="99CCFF"/>
        </w:tblPrEx>
        <w:trPr>
          <w:trHeight w:val="527"/>
        </w:trPr>
        <w:tc>
          <w:tcPr>
            <w:tcW w:w="1787" w:type="pct"/>
            <w:tcBorders>
              <w:top w:val="single" w:sz="8" w:space="0" w:color="auto"/>
              <w:bottom w:val="dotted" w:sz="4" w:space="0" w:color="auto"/>
            </w:tcBorders>
            <w:shd w:val="clear" w:color="auto" w:fill="FFFFFF"/>
            <w:noWrap/>
            <w:vAlign w:val="center"/>
          </w:tcPr>
          <w:p w14:paraId="47F2652E" w14:textId="77777777" w:rsidR="00E121E5" w:rsidRDefault="00E121E5" w:rsidP="003D4B5D">
            <w:pPr>
              <w:rPr>
                <w:rFonts w:ascii="Arial" w:hAnsi="Arial" w:cs="Arial"/>
                <w:bCs/>
              </w:rPr>
            </w:pPr>
            <w:r>
              <w:rPr>
                <w:rFonts w:ascii="Arial" w:hAnsi="Arial" w:cs="Arial"/>
                <w:bCs/>
              </w:rPr>
              <w:t xml:space="preserve">Činnosti před zahájením stavby </w:t>
            </w:r>
          </w:p>
        </w:tc>
        <w:tc>
          <w:tcPr>
            <w:tcW w:w="809" w:type="pct"/>
            <w:tcBorders>
              <w:top w:val="single" w:sz="8" w:space="0" w:color="auto"/>
              <w:bottom w:val="dotted" w:sz="4" w:space="0" w:color="auto"/>
            </w:tcBorders>
            <w:shd w:val="clear" w:color="auto" w:fill="FFFFFF"/>
            <w:vAlign w:val="center"/>
          </w:tcPr>
          <w:p w14:paraId="392073F9" w14:textId="77777777" w:rsidR="00E121E5" w:rsidRPr="00451817" w:rsidRDefault="00E121E5" w:rsidP="003D4B5D">
            <w:pPr>
              <w:jc w:val="center"/>
              <w:rPr>
                <w:rFonts w:ascii="Arial" w:hAnsi="Arial" w:cs="Arial"/>
                <w:b/>
                <w:bCs/>
              </w:rPr>
            </w:pPr>
            <w:r w:rsidRPr="00451817">
              <w:rPr>
                <w:rFonts w:ascii="Arial" w:hAnsi="Arial" w:cs="Arial"/>
                <w:b/>
                <w:bCs/>
              </w:rPr>
              <w:t>x</w:t>
            </w:r>
          </w:p>
        </w:tc>
        <w:tc>
          <w:tcPr>
            <w:tcW w:w="809" w:type="pct"/>
            <w:tcBorders>
              <w:top w:val="single" w:sz="8" w:space="0" w:color="auto"/>
              <w:bottom w:val="dotted" w:sz="4" w:space="0" w:color="auto"/>
            </w:tcBorders>
            <w:shd w:val="clear" w:color="auto" w:fill="FFFFFF"/>
            <w:vAlign w:val="center"/>
          </w:tcPr>
          <w:p w14:paraId="2D0DDE44" w14:textId="351A4BFC" w:rsidR="00E121E5" w:rsidRPr="00451817" w:rsidRDefault="00E121E5" w:rsidP="003D4B5D">
            <w:pPr>
              <w:jc w:val="center"/>
              <w:rPr>
                <w:rFonts w:ascii="Arial" w:hAnsi="Arial" w:cs="Arial"/>
                <w:bCs/>
              </w:rPr>
            </w:pPr>
          </w:p>
        </w:tc>
        <w:tc>
          <w:tcPr>
            <w:tcW w:w="728" w:type="pct"/>
            <w:tcBorders>
              <w:top w:val="single" w:sz="8" w:space="0" w:color="auto"/>
              <w:bottom w:val="dotted" w:sz="4" w:space="0" w:color="auto"/>
            </w:tcBorders>
            <w:shd w:val="clear" w:color="auto" w:fill="FFFFFF"/>
            <w:vAlign w:val="center"/>
          </w:tcPr>
          <w:p w14:paraId="0814A322" w14:textId="6ED1A0E2" w:rsidR="00E121E5" w:rsidRPr="00451817" w:rsidRDefault="00E121E5" w:rsidP="003D4B5D">
            <w:pPr>
              <w:jc w:val="center"/>
              <w:rPr>
                <w:rFonts w:ascii="Arial" w:hAnsi="Arial" w:cs="Arial"/>
                <w:bCs/>
              </w:rPr>
            </w:pPr>
          </w:p>
        </w:tc>
        <w:tc>
          <w:tcPr>
            <w:tcW w:w="866" w:type="pct"/>
            <w:tcBorders>
              <w:top w:val="single" w:sz="8" w:space="0" w:color="auto"/>
              <w:bottom w:val="dotted" w:sz="4" w:space="0" w:color="auto"/>
            </w:tcBorders>
            <w:shd w:val="clear" w:color="auto" w:fill="FFFFFF"/>
            <w:vAlign w:val="center"/>
          </w:tcPr>
          <w:p w14:paraId="1AC30D52" w14:textId="064466D6" w:rsidR="00E121E5" w:rsidRPr="00451817" w:rsidRDefault="00E121E5" w:rsidP="003D4B5D">
            <w:pPr>
              <w:jc w:val="center"/>
              <w:rPr>
                <w:rFonts w:ascii="Arial" w:hAnsi="Arial" w:cs="Arial"/>
                <w:bCs/>
              </w:rPr>
            </w:pPr>
          </w:p>
        </w:tc>
      </w:tr>
      <w:tr w:rsidR="00E121E5" w:rsidRPr="00451817" w14:paraId="24616608" w14:textId="77777777" w:rsidTr="003D4B5D">
        <w:tblPrEx>
          <w:tblBorders>
            <w:top w:val="single" w:sz="12" w:space="0" w:color="auto"/>
            <w:left w:val="single" w:sz="12" w:space="0" w:color="auto"/>
            <w:bottom w:val="single" w:sz="12" w:space="0" w:color="auto"/>
            <w:right w:val="single" w:sz="12" w:space="0" w:color="auto"/>
            <w:insideH w:val="dotted" w:sz="4" w:space="0" w:color="auto"/>
            <w:insideV w:val="single" w:sz="12" w:space="0" w:color="auto"/>
          </w:tblBorders>
          <w:shd w:val="clear" w:color="auto" w:fill="99CCFF"/>
        </w:tblPrEx>
        <w:trPr>
          <w:trHeight w:val="416"/>
        </w:trPr>
        <w:tc>
          <w:tcPr>
            <w:tcW w:w="1787" w:type="pct"/>
            <w:tcBorders>
              <w:top w:val="dotted" w:sz="4" w:space="0" w:color="auto"/>
              <w:bottom w:val="dotted" w:sz="4" w:space="0" w:color="auto"/>
            </w:tcBorders>
            <w:shd w:val="clear" w:color="auto" w:fill="FFFFFF"/>
            <w:noWrap/>
            <w:vAlign w:val="center"/>
          </w:tcPr>
          <w:p w14:paraId="60B63205" w14:textId="77777777" w:rsidR="00E121E5" w:rsidRDefault="00E121E5" w:rsidP="003D4B5D">
            <w:pPr>
              <w:rPr>
                <w:rFonts w:ascii="Arial" w:hAnsi="Arial" w:cs="Arial"/>
                <w:bCs/>
              </w:rPr>
            </w:pPr>
            <w:r>
              <w:rPr>
                <w:rFonts w:ascii="Arial" w:hAnsi="Arial" w:cs="Arial"/>
                <w:bCs/>
              </w:rPr>
              <w:t>Činnosti při provádění stavby</w:t>
            </w:r>
          </w:p>
        </w:tc>
        <w:tc>
          <w:tcPr>
            <w:tcW w:w="809" w:type="pct"/>
            <w:tcBorders>
              <w:top w:val="dotted" w:sz="4" w:space="0" w:color="auto"/>
              <w:bottom w:val="dotted" w:sz="4" w:space="0" w:color="auto"/>
            </w:tcBorders>
            <w:shd w:val="clear" w:color="auto" w:fill="FFFFFF"/>
            <w:vAlign w:val="center"/>
          </w:tcPr>
          <w:p w14:paraId="48A9C621" w14:textId="30CDC189" w:rsidR="00E121E5" w:rsidRPr="00451817" w:rsidRDefault="00333870" w:rsidP="00333870">
            <w:pPr>
              <w:jc w:val="center"/>
              <w:rPr>
                <w:rFonts w:ascii="Arial" w:hAnsi="Arial" w:cs="Arial"/>
                <w:bCs/>
              </w:rPr>
            </w:pPr>
            <w:r>
              <w:rPr>
                <w:rFonts w:ascii="Arial" w:hAnsi="Arial" w:cs="Arial"/>
                <w:bCs/>
              </w:rPr>
              <w:t>9</w:t>
            </w:r>
          </w:p>
        </w:tc>
        <w:tc>
          <w:tcPr>
            <w:tcW w:w="809" w:type="pct"/>
            <w:tcBorders>
              <w:top w:val="dotted" w:sz="4" w:space="0" w:color="auto"/>
              <w:bottom w:val="dotted" w:sz="4" w:space="0" w:color="auto"/>
            </w:tcBorders>
            <w:shd w:val="clear" w:color="auto" w:fill="FFFFFF"/>
            <w:vAlign w:val="center"/>
          </w:tcPr>
          <w:p w14:paraId="3422B170" w14:textId="2937319D" w:rsidR="00E121E5" w:rsidRPr="00451817" w:rsidRDefault="00E121E5" w:rsidP="003D4B5D">
            <w:pPr>
              <w:jc w:val="center"/>
              <w:rPr>
                <w:rFonts w:ascii="Arial" w:hAnsi="Arial" w:cs="Arial"/>
                <w:bCs/>
              </w:rPr>
            </w:pPr>
          </w:p>
        </w:tc>
        <w:tc>
          <w:tcPr>
            <w:tcW w:w="728" w:type="pct"/>
            <w:tcBorders>
              <w:top w:val="dotted" w:sz="4" w:space="0" w:color="auto"/>
              <w:bottom w:val="dotted" w:sz="4" w:space="0" w:color="auto"/>
            </w:tcBorders>
            <w:shd w:val="clear" w:color="auto" w:fill="FFFFFF"/>
            <w:vAlign w:val="center"/>
          </w:tcPr>
          <w:p w14:paraId="31FDDA2C" w14:textId="4F23BF04" w:rsidR="00E121E5" w:rsidRPr="00451817" w:rsidRDefault="00E121E5" w:rsidP="003D4B5D">
            <w:pPr>
              <w:jc w:val="center"/>
              <w:rPr>
                <w:rFonts w:ascii="Arial" w:hAnsi="Arial" w:cs="Arial"/>
                <w:bCs/>
              </w:rPr>
            </w:pPr>
          </w:p>
        </w:tc>
        <w:tc>
          <w:tcPr>
            <w:tcW w:w="866" w:type="pct"/>
            <w:tcBorders>
              <w:top w:val="dotted" w:sz="4" w:space="0" w:color="auto"/>
              <w:bottom w:val="dotted" w:sz="4" w:space="0" w:color="auto"/>
            </w:tcBorders>
            <w:shd w:val="clear" w:color="auto" w:fill="FFFFFF"/>
            <w:vAlign w:val="center"/>
          </w:tcPr>
          <w:p w14:paraId="72A7A492" w14:textId="3E8FFAB2" w:rsidR="00E121E5" w:rsidRPr="00451817" w:rsidRDefault="00E121E5" w:rsidP="003D4B5D">
            <w:pPr>
              <w:jc w:val="center"/>
              <w:rPr>
                <w:rFonts w:ascii="Arial" w:hAnsi="Arial" w:cs="Arial"/>
                <w:bCs/>
              </w:rPr>
            </w:pPr>
          </w:p>
        </w:tc>
      </w:tr>
      <w:tr w:rsidR="00E121E5" w:rsidRPr="00451817" w14:paraId="205B7BF3" w14:textId="77777777" w:rsidTr="003D4B5D">
        <w:tblPrEx>
          <w:tblBorders>
            <w:top w:val="single" w:sz="12" w:space="0" w:color="auto"/>
            <w:left w:val="single" w:sz="12" w:space="0" w:color="auto"/>
            <w:bottom w:val="single" w:sz="12" w:space="0" w:color="auto"/>
            <w:right w:val="single" w:sz="12" w:space="0" w:color="auto"/>
            <w:insideH w:val="dotted" w:sz="4" w:space="0" w:color="auto"/>
            <w:insideV w:val="single" w:sz="12" w:space="0" w:color="auto"/>
          </w:tblBorders>
          <w:shd w:val="clear" w:color="auto" w:fill="99CCFF"/>
        </w:tblPrEx>
        <w:trPr>
          <w:trHeight w:val="416"/>
        </w:trPr>
        <w:tc>
          <w:tcPr>
            <w:tcW w:w="1787" w:type="pct"/>
            <w:tcBorders>
              <w:top w:val="dotted" w:sz="4" w:space="0" w:color="auto"/>
              <w:bottom w:val="dotted" w:sz="4" w:space="0" w:color="auto"/>
            </w:tcBorders>
            <w:shd w:val="clear" w:color="auto" w:fill="FFFFFF"/>
            <w:noWrap/>
            <w:vAlign w:val="center"/>
          </w:tcPr>
          <w:p w14:paraId="47941773" w14:textId="77777777" w:rsidR="00E121E5" w:rsidRDefault="00E121E5" w:rsidP="003D4B5D">
            <w:pPr>
              <w:rPr>
                <w:rFonts w:ascii="Arial" w:hAnsi="Arial" w:cs="Arial"/>
                <w:bCs/>
              </w:rPr>
            </w:pPr>
            <w:r>
              <w:rPr>
                <w:rFonts w:ascii="Arial" w:hAnsi="Arial" w:cs="Arial"/>
                <w:bCs/>
              </w:rPr>
              <w:t>Činnosti po dokončení stavby</w:t>
            </w:r>
          </w:p>
        </w:tc>
        <w:tc>
          <w:tcPr>
            <w:tcW w:w="809" w:type="pct"/>
            <w:tcBorders>
              <w:top w:val="dotted" w:sz="4" w:space="0" w:color="auto"/>
              <w:bottom w:val="dotted" w:sz="4" w:space="0" w:color="auto"/>
            </w:tcBorders>
            <w:shd w:val="clear" w:color="auto" w:fill="FFFFFF"/>
            <w:vAlign w:val="center"/>
          </w:tcPr>
          <w:p w14:paraId="175468C0" w14:textId="77777777" w:rsidR="00E121E5" w:rsidRPr="00E9643E" w:rsidRDefault="00E121E5" w:rsidP="003D4B5D">
            <w:pPr>
              <w:jc w:val="center"/>
              <w:rPr>
                <w:rFonts w:ascii="Arial" w:hAnsi="Arial" w:cs="Arial"/>
                <w:b/>
                <w:bCs/>
              </w:rPr>
            </w:pPr>
            <w:r w:rsidRPr="00E9643E">
              <w:rPr>
                <w:rFonts w:ascii="Arial" w:hAnsi="Arial" w:cs="Arial"/>
                <w:b/>
                <w:bCs/>
              </w:rPr>
              <w:t>x</w:t>
            </w:r>
          </w:p>
        </w:tc>
        <w:tc>
          <w:tcPr>
            <w:tcW w:w="809" w:type="pct"/>
            <w:tcBorders>
              <w:top w:val="dotted" w:sz="4" w:space="0" w:color="auto"/>
              <w:bottom w:val="dotted" w:sz="4" w:space="0" w:color="auto"/>
            </w:tcBorders>
            <w:shd w:val="clear" w:color="auto" w:fill="FFFFFF"/>
            <w:vAlign w:val="center"/>
          </w:tcPr>
          <w:p w14:paraId="1C435CA7" w14:textId="2DC141A6" w:rsidR="00E121E5" w:rsidRPr="00451817" w:rsidRDefault="00E121E5" w:rsidP="003D4B5D">
            <w:pPr>
              <w:jc w:val="center"/>
              <w:rPr>
                <w:rFonts w:ascii="Arial" w:hAnsi="Arial" w:cs="Arial"/>
                <w:bCs/>
              </w:rPr>
            </w:pPr>
          </w:p>
        </w:tc>
        <w:tc>
          <w:tcPr>
            <w:tcW w:w="728" w:type="pct"/>
            <w:tcBorders>
              <w:top w:val="dotted" w:sz="4" w:space="0" w:color="auto"/>
              <w:bottom w:val="dotted" w:sz="4" w:space="0" w:color="auto"/>
            </w:tcBorders>
            <w:shd w:val="clear" w:color="auto" w:fill="FFFFFF"/>
            <w:vAlign w:val="center"/>
          </w:tcPr>
          <w:p w14:paraId="5F463068" w14:textId="0EC8149E" w:rsidR="00E121E5" w:rsidRPr="00451817" w:rsidRDefault="00E121E5" w:rsidP="003D4B5D">
            <w:pPr>
              <w:jc w:val="center"/>
              <w:rPr>
                <w:rFonts w:ascii="Arial" w:hAnsi="Arial" w:cs="Arial"/>
                <w:bCs/>
              </w:rPr>
            </w:pPr>
          </w:p>
        </w:tc>
        <w:tc>
          <w:tcPr>
            <w:tcW w:w="866" w:type="pct"/>
            <w:tcBorders>
              <w:top w:val="dotted" w:sz="4" w:space="0" w:color="auto"/>
              <w:bottom w:val="dotted" w:sz="4" w:space="0" w:color="auto"/>
            </w:tcBorders>
            <w:shd w:val="clear" w:color="auto" w:fill="FFFFFF"/>
            <w:vAlign w:val="center"/>
          </w:tcPr>
          <w:p w14:paraId="22BBF966" w14:textId="3738386F" w:rsidR="00E121E5" w:rsidRPr="00451817" w:rsidRDefault="00E121E5" w:rsidP="003D4B5D">
            <w:pPr>
              <w:jc w:val="center"/>
              <w:rPr>
                <w:rFonts w:ascii="Arial" w:hAnsi="Arial" w:cs="Arial"/>
                <w:bCs/>
              </w:rPr>
            </w:pPr>
          </w:p>
        </w:tc>
      </w:tr>
      <w:tr w:rsidR="00E121E5" w:rsidRPr="00E415A5" w14:paraId="3F325DE3" w14:textId="77777777" w:rsidTr="003D4B5D">
        <w:tblPrEx>
          <w:tblBorders>
            <w:top w:val="single" w:sz="12" w:space="0" w:color="auto"/>
            <w:left w:val="single" w:sz="12" w:space="0" w:color="auto"/>
            <w:bottom w:val="single" w:sz="12" w:space="0" w:color="auto"/>
            <w:right w:val="single" w:sz="12" w:space="0" w:color="auto"/>
            <w:insideH w:val="dotted" w:sz="4" w:space="0" w:color="auto"/>
            <w:insideV w:val="single" w:sz="12" w:space="0" w:color="auto"/>
          </w:tblBorders>
          <w:shd w:val="clear" w:color="auto" w:fill="99CCFF"/>
        </w:tblPrEx>
        <w:trPr>
          <w:trHeight w:val="639"/>
        </w:trPr>
        <w:tc>
          <w:tcPr>
            <w:tcW w:w="1787" w:type="pct"/>
            <w:tcBorders>
              <w:top w:val="dotted" w:sz="4" w:space="0" w:color="auto"/>
            </w:tcBorders>
            <w:shd w:val="clear" w:color="auto" w:fill="99CCFF"/>
            <w:noWrap/>
            <w:vAlign w:val="center"/>
          </w:tcPr>
          <w:p w14:paraId="70AECE19" w14:textId="77777777" w:rsidR="00E121E5" w:rsidRPr="00F5717C" w:rsidRDefault="00E121E5" w:rsidP="003D4B5D">
            <w:pPr>
              <w:rPr>
                <w:rFonts w:ascii="Arial" w:hAnsi="Arial" w:cs="Arial"/>
                <w:b/>
                <w:bCs/>
              </w:rPr>
            </w:pPr>
            <w:r w:rsidRPr="00F5717C">
              <w:rPr>
                <w:rFonts w:ascii="Arial" w:hAnsi="Arial" w:cs="Arial"/>
                <w:b/>
                <w:bCs/>
              </w:rPr>
              <w:t>Nabídková cena celkem:</w:t>
            </w:r>
          </w:p>
        </w:tc>
        <w:tc>
          <w:tcPr>
            <w:tcW w:w="809" w:type="pct"/>
            <w:tcBorders>
              <w:top w:val="dotted" w:sz="4" w:space="0" w:color="auto"/>
            </w:tcBorders>
            <w:shd w:val="clear" w:color="auto" w:fill="99CCFF"/>
          </w:tcPr>
          <w:p w14:paraId="7D259774" w14:textId="77777777" w:rsidR="00E121E5" w:rsidRPr="00E415A5" w:rsidRDefault="00E121E5" w:rsidP="003D4B5D">
            <w:pPr>
              <w:jc w:val="center"/>
              <w:rPr>
                <w:rFonts w:ascii="Arial" w:hAnsi="Arial" w:cs="Arial"/>
                <w:b/>
                <w:bCs/>
              </w:rPr>
            </w:pPr>
          </w:p>
        </w:tc>
        <w:tc>
          <w:tcPr>
            <w:tcW w:w="809" w:type="pct"/>
            <w:tcBorders>
              <w:top w:val="dotted" w:sz="4" w:space="0" w:color="auto"/>
            </w:tcBorders>
            <w:shd w:val="clear" w:color="auto" w:fill="99CCFF"/>
            <w:vAlign w:val="center"/>
          </w:tcPr>
          <w:p w14:paraId="26303F71" w14:textId="67C77094" w:rsidR="00E121E5" w:rsidRPr="00E415A5" w:rsidRDefault="00E121E5" w:rsidP="003D4B5D">
            <w:pPr>
              <w:jc w:val="center"/>
              <w:rPr>
                <w:rFonts w:ascii="Arial" w:hAnsi="Arial" w:cs="Arial"/>
                <w:b/>
                <w:bCs/>
              </w:rPr>
            </w:pPr>
          </w:p>
        </w:tc>
        <w:tc>
          <w:tcPr>
            <w:tcW w:w="728" w:type="pct"/>
            <w:tcBorders>
              <w:top w:val="dotted" w:sz="4" w:space="0" w:color="auto"/>
            </w:tcBorders>
            <w:shd w:val="clear" w:color="auto" w:fill="99CCFF"/>
            <w:vAlign w:val="center"/>
          </w:tcPr>
          <w:p w14:paraId="23FEA719" w14:textId="6F59ABEB" w:rsidR="00E121E5" w:rsidRPr="00E415A5" w:rsidRDefault="00E121E5" w:rsidP="003D4B5D">
            <w:pPr>
              <w:jc w:val="center"/>
              <w:rPr>
                <w:rFonts w:ascii="Arial" w:hAnsi="Arial" w:cs="Arial"/>
                <w:b/>
                <w:bCs/>
              </w:rPr>
            </w:pPr>
          </w:p>
        </w:tc>
        <w:tc>
          <w:tcPr>
            <w:tcW w:w="866" w:type="pct"/>
            <w:tcBorders>
              <w:top w:val="dotted" w:sz="4" w:space="0" w:color="auto"/>
            </w:tcBorders>
            <w:shd w:val="clear" w:color="auto" w:fill="99CCFF"/>
            <w:vAlign w:val="center"/>
          </w:tcPr>
          <w:p w14:paraId="7B5D23C6" w14:textId="6135C511" w:rsidR="00E121E5" w:rsidRPr="00E415A5" w:rsidRDefault="00E121E5" w:rsidP="003D4B5D">
            <w:pPr>
              <w:jc w:val="center"/>
              <w:rPr>
                <w:rFonts w:ascii="Arial" w:hAnsi="Arial" w:cs="Arial"/>
                <w:b/>
                <w:bCs/>
              </w:rPr>
            </w:pPr>
          </w:p>
        </w:tc>
      </w:tr>
    </w:tbl>
    <w:p w14:paraId="20B46818" w14:textId="77777777" w:rsidR="00E81457" w:rsidRDefault="00E81457" w:rsidP="00885EAF">
      <w:pPr>
        <w:pStyle w:val="Zkladntextodsazen"/>
        <w:spacing w:line="260" w:lineRule="exact"/>
        <w:jc w:val="both"/>
        <w:rPr>
          <w:rFonts w:ascii="Arial" w:hAnsi="Arial" w:cs="Arial"/>
          <w:sz w:val="22"/>
          <w:szCs w:val="22"/>
        </w:rPr>
      </w:pPr>
    </w:p>
    <w:p w14:paraId="440A36F6" w14:textId="77777777" w:rsidR="004C0555" w:rsidRPr="005C477F" w:rsidRDefault="004C0555" w:rsidP="00F13154">
      <w:pPr>
        <w:pStyle w:val="Zkladntextodsazen"/>
        <w:numPr>
          <w:ilvl w:val="1"/>
          <w:numId w:val="8"/>
        </w:numPr>
        <w:tabs>
          <w:tab w:val="left" w:pos="570"/>
        </w:tabs>
        <w:spacing w:line="260" w:lineRule="exact"/>
        <w:ind w:left="0" w:firstLine="0"/>
        <w:jc w:val="both"/>
        <w:rPr>
          <w:rFonts w:ascii="Arial" w:hAnsi="Arial" w:cs="Arial"/>
          <w:sz w:val="22"/>
          <w:szCs w:val="22"/>
        </w:rPr>
      </w:pPr>
      <w:r w:rsidRPr="005C477F">
        <w:rPr>
          <w:rFonts w:ascii="Arial" w:hAnsi="Arial" w:cs="Arial"/>
          <w:sz w:val="22"/>
          <w:szCs w:val="22"/>
        </w:rPr>
        <w:t>Celkovou a pro účely fakturace rozhodnou cenou se rozumí cena vč. DPH.</w:t>
      </w:r>
    </w:p>
    <w:p w14:paraId="56EB57D4" w14:textId="77777777" w:rsidR="004C0555" w:rsidRPr="005C477F" w:rsidRDefault="004C0555" w:rsidP="00F13154">
      <w:pPr>
        <w:pStyle w:val="Zkladntextodsazen"/>
        <w:spacing w:line="260" w:lineRule="exact"/>
        <w:jc w:val="both"/>
        <w:rPr>
          <w:rFonts w:ascii="Arial" w:hAnsi="Arial" w:cs="Arial"/>
          <w:sz w:val="22"/>
          <w:szCs w:val="22"/>
        </w:rPr>
      </w:pPr>
    </w:p>
    <w:p w14:paraId="1D953F67" w14:textId="77777777" w:rsidR="00AC4C65" w:rsidRPr="007737B3" w:rsidRDefault="00392621" w:rsidP="007737B3">
      <w:pPr>
        <w:pStyle w:val="Zkladntextodsazen"/>
        <w:numPr>
          <w:ilvl w:val="1"/>
          <w:numId w:val="8"/>
        </w:numPr>
        <w:tabs>
          <w:tab w:val="clear" w:pos="996"/>
          <w:tab w:val="left" w:pos="570"/>
        </w:tabs>
        <w:spacing w:line="260" w:lineRule="exact"/>
        <w:ind w:left="0" w:firstLine="0"/>
        <w:jc w:val="both"/>
        <w:rPr>
          <w:rFonts w:ascii="Arial" w:hAnsi="Arial" w:cs="Arial"/>
          <w:sz w:val="22"/>
          <w:szCs w:val="22"/>
        </w:rPr>
      </w:pPr>
      <w:r w:rsidRPr="007737B3">
        <w:rPr>
          <w:rFonts w:ascii="Arial" w:hAnsi="Arial" w:cs="Arial"/>
          <w:sz w:val="22"/>
          <w:szCs w:val="22"/>
        </w:rPr>
        <w:t xml:space="preserve">V ceně podle </w:t>
      </w:r>
      <w:r w:rsidR="00C50E94" w:rsidRPr="007737B3">
        <w:rPr>
          <w:rFonts w:ascii="Arial" w:hAnsi="Arial" w:cs="Arial"/>
          <w:sz w:val="22"/>
          <w:szCs w:val="22"/>
        </w:rPr>
        <w:t>bodu 5. 1. jsou</w:t>
      </w:r>
      <w:r w:rsidRPr="007737B3">
        <w:rPr>
          <w:rFonts w:ascii="Arial" w:hAnsi="Arial" w:cs="Arial"/>
          <w:sz w:val="22"/>
          <w:szCs w:val="22"/>
        </w:rPr>
        <w:t xml:space="preserve"> zahrnuty veškeré náklady na výkon </w:t>
      </w:r>
      <w:r w:rsidR="00225EFF" w:rsidRPr="007737B3">
        <w:rPr>
          <w:rFonts w:ascii="Arial" w:hAnsi="Arial" w:cs="Arial"/>
          <w:sz w:val="22"/>
          <w:szCs w:val="22"/>
        </w:rPr>
        <w:t>činností příkazníka</w:t>
      </w:r>
      <w:r w:rsidRPr="007737B3">
        <w:rPr>
          <w:rFonts w:ascii="Arial" w:hAnsi="Arial" w:cs="Arial"/>
          <w:sz w:val="22"/>
          <w:szCs w:val="22"/>
        </w:rPr>
        <w:t>.</w:t>
      </w:r>
      <w:r w:rsidR="00842515" w:rsidRPr="007737B3">
        <w:rPr>
          <w:rFonts w:ascii="Arial" w:hAnsi="Arial" w:cs="Arial"/>
          <w:sz w:val="22"/>
          <w:szCs w:val="22"/>
        </w:rPr>
        <w:t xml:space="preserve"> Cena </w:t>
      </w:r>
      <w:r w:rsidR="00AC4C65" w:rsidRPr="007737B3">
        <w:rPr>
          <w:rFonts w:ascii="Arial" w:hAnsi="Arial" w:cs="Arial"/>
          <w:sz w:val="22"/>
          <w:szCs w:val="22"/>
        </w:rPr>
        <w:t>může být upravena (zvýšena</w:t>
      </w:r>
      <w:r w:rsidR="00511807" w:rsidRPr="007737B3">
        <w:rPr>
          <w:rFonts w:ascii="Arial" w:hAnsi="Arial" w:cs="Arial"/>
          <w:sz w:val="22"/>
          <w:szCs w:val="22"/>
        </w:rPr>
        <w:t xml:space="preserve"> </w:t>
      </w:r>
      <w:r w:rsidR="00AC4C65" w:rsidRPr="007737B3">
        <w:rPr>
          <w:rFonts w:ascii="Arial" w:hAnsi="Arial" w:cs="Arial"/>
          <w:sz w:val="22"/>
          <w:szCs w:val="22"/>
        </w:rPr>
        <w:t>či snížena) dodatky</w:t>
      </w:r>
      <w:r w:rsidR="00511807" w:rsidRPr="007737B3">
        <w:rPr>
          <w:rFonts w:ascii="Arial" w:hAnsi="Arial" w:cs="Arial"/>
          <w:sz w:val="22"/>
          <w:szCs w:val="22"/>
        </w:rPr>
        <w:t xml:space="preserve"> </w:t>
      </w:r>
      <w:r w:rsidR="00AC4C65" w:rsidRPr="007737B3">
        <w:rPr>
          <w:rFonts w:ascii="Arial" w:hAnsi="Arial" w:cs="Arial"/>
          <w:sz w:val="22"/>
          <w:szCs w:val="22"/>
        </w:rPr>
        <w:t>k</w:t>
      </w:r>
      <w:r w:rsidR="00511807" w:rsidRPr="007737B3">
        <w:rPr>
          <w:rFonts w:ascii="Arial" w:hAnsi="Arial" w:cs="Arial"/>
          <w:sz w:val="22"/>
          <w:szCs w:val="22"/>
        </w:rPr>
        <w:t xml:space="preserve">  </w:t>
      </w:r>
      <w:r w:rsidR="00AC4C65" w:rsidRPr="007737B3">
        <w:rPr>
          <w:rFonts w:ascii="Arial" w:hAnsi="Arial" w:cs="Arial"/>
          <w:sz w:val="22"/>
          <w:szCs w:val="22"/>
        </w:rPr>
        <w:t>této smlouvě v</w:t>
      </w:r>
      <w:r w:rsidR="00511807" w:rsidRPr="007737B3">
        <w:rPr>
          <w:rFonts w:ascii="Arial" w:hAnsi="Arial" w:cs="Arial"/>
          <w:sz w:val="22"/>
          <w:szCs w:val="22"/>
        </w:rPr>
        <w:t xml:space="preserve"> </w:t>
      </w:r>
      <w:r w:rsidR="00AC4C65" w:rsidRPr="007737B3">
        <w:rPr>
          <w:rFonts w:ascii="Arial" w:hAnsi="Arial" w:cs="Arial"/>
          <w:sz w:val="22"/>
          <w:szCs w:val="22"/>
        </w:rPr>
        <w:t>případě</w:t>
      </w:r>
      <w:r w:rsidR="00AD437B" w:rsidRPr="007737B3">
        <w:rPr>
          <w:rFonts w:ascii="Arial" w:hAnsi="Arial" w:cs="Arial"/>
          <w:sz w:val="22"/>
          <w:szCs w:val="22"/>
        </w:rPr>
        <w:t xml:space="preserve"> </w:t>
      </w:r>
      <w:r w:rsidR="00511807" w:rsidRPr="007737B3">
        <w:rPr>
          <w:rFonts w:ascii="Arial" w:hAnsi="Arial" w:cs="Arial"/>
          <w:sz w:val="22"/>
          <w:szCs w:val="22"/>
        </w:rPr>
        <w:t xml:space="preserve">změny </w:t>
      </w:r>
      <w:r w:rsidR="00AC4C65" w:rsidRPr="007737B3">
        <w:rPr>
          <w:rFonts w:ascii="Arial" w:hAnsi="Arial" w:cs="Arial"/>
          <w:sz w:val="22"/>
          <w:szCs w:val="22"/>
        </w:rPr>
        <w:t>zákonných sazeb DPH.</w:t>
      </w:r>
    </w:p>
    <w:p w14:paraId="01AE0EAA" w14:textId="77777777" w:rsidR="003149F6" w:rsidRPr="005C477F" w:rsidRDefault="003149F6" w:rsidP="00F13154">
      <w:pPr>
        <w:pStyle w:val="Zkladntextodsazen"/>
        <w:spacing w:line="260" w:lineRule="exact"/>
        <w:jc w:val="both"/>
        <w:rPr>
          <w:rFonts w:ascii="Arial" w:hAnsi="Arial" w:cs="Arial"/>
          <w:sz w:val="22"/>
          <w:szCs w:val="22"/>
        </w:rPr>
      </w:pPr>
    </w:p>
    <w:p w14:paraId="0D7544BC" w14:textId="77777777" w:rsidR="00392621" w:rsidRPr="005C477F" w:rsidRDefault="00392621" w:rsidP="00EA1E1F">
      <w:pPr>
        <w:pStyle w:val="Zkladntextodsazen"/>
        <w:numPr>
          <w:ilvl w:val="1"/>
          <w:numId w:val="8"/>
        </w:numPr>
        <w:tabs>
          <w:tab w:val="clear" w:pos="996"/>
          <w:tab w:val="left" w:pos="570"/>
        </w:tabs>
        <w:spacing w:line="260" w:lineRule="exact"/>
        <w:ind w:left="0" w:firstLine="0"/>
        <w:jc w:val="both"/>
        <w:rPr>
          <w:rFonts w:ascii="Arial" w:hAnsi="Arial" w:cs="Arial"/>
          <w:sz w:val="22"/>
          <w:szCs w:val="22"/>
        </w:rPr>
      </w:pPr>
      <w:r w:rsidRPr="005C477F">
        <w:rPr>
          <w:rFonts w:ascii="Arial" w:hAnsi="Arial" w:cs="Arial"/>
          <w:sz w:val="22"/>
          <w:szCs w:val="22"/>
        </w:rPr>
        <w:t xml:space="preserve">Dohodnutá </w:t>
      </w:r>
      <w:r w:rsidR="005C113F" w:rsidRPr="005C477F">
        <w:rPr>
          <w:rFonts w:ascii="Arial" w:hAnsi="Arial" w:cs="Arial"/>
          <w:sz w:val="22"/>
          <w:szCs w:val="22"/>
        </w:rPr>
        <w:t>odměna</w:t>
      </w:r>
      <w:r w:rsidRPr="005C477F">
        <w:rPr>
          <w:rFonts w:ascii="Arial" w:hAnsi="Arial" w:cs="Arial"/>
          <w:sz w:val="22"/>
          <w:szCs w:val="22"/>
        </w:rPr>
        <w:t xml:space="preserve"> bude </w:t>
      </w:r>
      <w:r w:rsidR="00FD0B71">
        <w:rPr>
          <w:rFonts w:ascii="Arial" w:hAnsi="Arial" w:cs="Arial"/>
          <w:sz w:val="22"/>
          <w:szCs w:val="22"/>
        </w:rPr>
        <w:t>příkazníkovi</w:t>
      </w:r>
      <w:r w:rsidRPr="005C477F">
        <w:rPr>
          <w:rFonts w:ascii="Arial" w:hAnsi="Arial" w:cs="Arial"/>
          <w:sz w:val="22"/>
          <w:szCs w:val="22"/>
        </w:rPr>
        <w:t xml:space="preserve"> proplacena na základě jeho daňových dokladů </w:t>
      </w:r>
      <w:r w:rsidR="00AD437B">
        <w:rPr>
          <w:rFonts w:ascii="Arial" w:hAnsi="Arial" w:cs="Arial"/>
          <w:sz w:val="22"/>
          <w:szCs w:val="22"/>
        </w:rPr>
        <w:t xml:space="preserve">(faktur) </w:t>
      </w:r>
      <w:r w:rsidR="0083590F">
        <w:rPr>
          <w:rFonts w:ascii="Arial" w:hAnsi="Arial" w:cs="Arial"/>
          <w:sz w:val="22"/>
          <w:szCs w:val="22"/>
        </w:rPr>
        <w:t>v těchto etapách:</w:t>
      </w:r>
    </w:p>
    <w:p w14:paraId="66DAA3E2" w14:textId="77777777" w:rsidR="00392621" w:rsidRPr="00F22849" w:rsidRDefault="00392621" w:rsidP="00F22849">
      <w:pPr>
        <w:pStyle w:val="Zkladntextodsazen"/>
        <w:numPr>
          <w:ilvl w:val="0"/>
          <w:numId w:val="15"/>
        </w:numPr>
        <w:tabs>
          <w:tab w:val="clear" w:pos="720"/>
          <w:tab w:val="num" w:pos="360"/>
        </w:tabs>
        <w:spacing w:line="260" w:lineRule="exact"/>
        <w:ind w:left="360"/>
        <w:jc w:val="both"/>
        <w:rPr>
          <w:rFonts w:ascii="Arial" w:hAnsi="Arial" w:cs="Arial"/>
          <w:sz w:val="22"/>
          <w:szCs w:val="22"/>
        </w:rPr>
      </w:pPr>
      <w:r w:rsidRPr="005C477F">
        <w:rPr>
          <w:rFonts w:ascii="Arial" w:hAnsi="Arial" w:cs="Arial"/>
          <w:sz w:val="22"/>
          <w:szCs w:val="22"/>
        </w:rPr>
        <w:t xml:space="preserve">činnost dle </w:t>
      </w:r>
      <w:r w:rsidR="00367106">
        <w:rPr>
          <w:rFonts w:ascii="Arial" w:hAnsi="Arial" w:cs="Arial"/>
          <w:sz w:val="22"/>
          <w:szCs w:val="22"/>
        </w:rPr>
        <w:t>odst</w:t>
      </w:r>
      <w:r w:rsidRPr="005C477F">
        <w:rPr>
          <w:rFonts w:ascii="Arial" w:hAnsi="Arial" w:cs="Arial"/>
          <w:sz w:val="22"/>
          <w:szCs w:val="22"/>
        </w:rPr>
        <w:t xml:space="preserve">. </w:t>
      </w:r>
      <w:r w:rsidR="005B5570" w:rsidRPr="005C477F">
        <w:rPr>
          <w:rFonts w:ascii="Arial" w:hAnsi="Arial" w:cs="Arial"/>
          <w:sz w:val="22"/>
          <w:szCs w:val="22"/>
        </w:rPr>
        <w:t>3.1</w:t>
      </w:r>
      <w:r w:rsidR="00E56412">
        <w:rPr>
          <w:rFonts w:ascii="Arial" w:hAnsi="Arial" w:cs="Arial"/>
          <w:sz w:val="22"/>
          <w:szCs w:val="22"/>
        </w:rPr>
        <w:t>.</w:t>
      </w:r>
      <w:r w:rsidR="00F22849">
        <w:rPr>
          <w:rFonts w:ascii="Arial" w:hAnsi="Arial" w:cs="Arial"/>
          <w:sz w:val="22"/>
          <w:szCs w:val="22"/>
        </w:rPr>
        <w:t xml:space="preserve"> </w:t>
      </w:r>
      <w:r w:rsidR="005B5570" w:rsidRPr="00F22849">
        <w:rPr>
          <w:rFonts w:ascii="Arial" w:hAnsi="Arial" w:cs="Arial"/>
          <w:sz w:val="22"/>
          <w:szCs w:val="22"/>
        </w:rPr>
        <w:t>po ukončení přípravných pr</w:t>
      </w:r>
      <w:r w:rsidR="007037EA" w:rsidRPr="00F22849">
        <w:rPr>
          <w:rFonts w:ascii="Arial" w:hAnsi="Arial" w:cs="Arial"/>
          <w:sz w:val="22"/>
          <w:szCs w:val="22"/>
        </w:rPr>
        <w:t>a</w:t>
      </w:r>
      <w:r w:rsidR="005B5570" w:rsidRPr="00F22849">
        <w:rPr>
          <w:rFonts w:ascii="Arial" w:hAnsi="Arial" w:cs="Arial"/>
          <w:sz w:val="22"/>
          <w:szCs w:val="22"/>
        </w:rPr>
        <w:t>cí souvisejících se zahájením stavby</w:t>
      </w:r>
    </w:p>
    <w:p w14:paraId="6CCDFFCC" w14:textId="30E6BAD5" w:rsidR="00392621" w:rsidRDefault="005B5570" w:rsidP="00F22849">
      <w:pPr>
        <w:pStyle w:val="Zkladntextodsazen"/>
        <w:numPr>
          <w:ilvl w:val="0"/>
          <w:numId w:val="15"/>
        </w:numPr>
        <w:tabs>
          <w:tab w:val="clear" w:pos="720"/>
          <w:tab w:val="num" w:pos="360"/>
        </w:tabs>
        <w:spacing w:line="260" w:lineRule="exact"/>
        <w:ind w:left="360"/>
        <w:jc w:val="both"/>
        <w:rPr>
          <w:rFonts w:ascii="Arial" w:hAnsi="Arial" w:cs="Arial"/>
          <w:sz w:val="22"/>
          <w:szCs w:val="22"/>
        </w:rPr>
      </w:pPr>
      <w:r w:rsidRPr="005C477F">
        <w:rPr>
          <w:rFonts w:ascii="Arial" w:hAnsi="Arial" w:cs="Arial"/>
          <w:sz w:val="22"/>
          <w:szCs w:val="22"/>
        </w:rPr>
        <w:t xml:space="preserve">činnost dle </w:t>
      </w:r>
      <w:r w:rsidR="00367106">
        <w:rPr>
          <w:rFonts w:ascii="Arial" w:hAnsi="Arial" w:cs="Arial"/>
          <w:sz w:val="22"/>
          <w:szCs w:val="22"/>
        </w:rPr>
        <w:t>odst</w:t>
      </w:r>
      <w:r w:rsidRPr="005C477F">
        <w:rPr>
          <w:rFonts w:ascii="Arial" w:hAnsi="Arial" w:cs="Arial"/>
          <w:sz w:val="22"/>
          <w:szCs w:val="22"/>
        </w:rPr>
        <w:t>. 3.2</w:t>
      </w:r>
      <w:r w:rsidR="00BF3044">
        <w:rPr>
          <w:rFonts w:ascii="Arial" w:hAnsi="Arial" w:cs="Arial"/>
          <w:sz w:val="22"/>
          <w:szCs w:val="22"/>
        </w:rPr>
        <w:t>.</w:t>
      </w:r>
      <w:r w:rsidR="00F22849">
        <w:rPr>
          <w:rFonts w:ascii="Arial" w:hAnsi="Arial" w:cs="Arial"/>
          <w:sz w:val="22"/>
          <w:szCs w:val="22"/>
        </w:rPr>
        <w:t xml:space="preserve"> </w:t>
      </w:r>
      <w:r w:rsidR="00392621" w:rsidRPr="00F22849">
        <w:rPr>
          <w:rFonts w:ascii="Arial" w:hAnsi="Arial" w:cs="Arial"/>
          <w:sz w:val="22"/>
          <w:szCs w:val="22"/>
        </w:rPr>
        <w:t>v průběhu realizace díla</w:t>
      </w:r>
    </w:p>
    <w:p w14:paraId="35DB2820" w14:textId="77777777" w:rsidR="00392621" w:rsidRDefault="00392621" w:rsidP="00EA1E1F">
      <w:pPr>
        <w:pStyle w:val="Zkladntextodsazen"/>
        <w:numPr>
          <w:ilvl w:val="0"/>
          <w:numId w:val="15"/>
        </w:numPr>
        <w:tabs>
          <w:tab w:val="clear" w:pos="720"/>
          <w:tab w:val="num" w:pos="360"/>
        </w:tabs>
        <w:spacing w:line="260" w:lineRule="exact"/>
        <w:ind w:left="357" w:hanging="357"/>
        <w:jc w:val="both"/>
        <w:rPr>
          <w:rFonts w:ascii="Arial" w:hAnsi="Arial" w:cs="Arial"/>
          <w:sz w:val="22"/>
          <w:szCs w:val="22"/>
        </w:rPr>
      </w:pPr>
      <w:r w:rsidRPr="005C477F">
        <w:rPr>
          <w:rFonts w:ascii="Arial" w:hAnsi="Arial" w:cs="Arial"/>
          <w:sz w:val="22"/>
          <w:szCs w:val="22"/>
        </w:rPr>
        <w:t xml:space="preserve">činnost dle </w:t>
      </w:r>
      <w:r w:rsidR="00367106">
        <w:rPr>
          <w:rFonts w:ascii="Arial" w:hAnsi="Arial" w:cs="Arial"/>
          <w:sz w:val="22"/>
          <w:szCs w:val="22"/>
        </w:rPr>
        <w:t>odst</w:t>
      </w:r>
      <w:r w:rsidRPr="005C477F">
        <w:rPr>
          <w:rFonts w:ascii="Arial" w:hAnsi="Arial" w:cs="Arial"/>
          <w:sz w:val="22"/>
          <w:szCs w:val="22"/>
        </w:rPr>
        <w:t xml:space="preserve">. </w:t>
      </w:r>
      <w:r w:rsidR="005B5570" w:rsidRPr="005C477F">
        <w:rPr>
          <w:rFonts w:ascii="Arial" w:hAnsi="Arial" w:cs="Arial"/>
          <w:sz w:val="22"/>
          <w:szCs w:val="22"/>
        </w:rPr>
        <w:t>3.3</w:t>
      </w:r>
      <w:r w:rsidR="00BF3044">
        <w:rPr>
          <w:rFonts w:ascii="Arial" w:hAnsi="Arial" w:cs="Arial"/>
          <w:sz w:val="22"/>
          <w:szCs w:val="22"/>
        </w:rPr>
        <w:t>.</w:t>
      </w:r>
      <w:r w:rsidR="00F22849">
        <w:rPr>
          <w:rFonts w:ascii="Arial" w:hAnsi="Arial" w:cs="Arial"/>
          <w:sz w:val="22"/>
          <w:szCs w:val="22"/>
        </w:rPr>
        <w:t xml:space="preserve"> </w:t>
      </w:r>
      <w:r w:rsidRPr="00F22849">
        <w:rPr>
          <w:rFonts w:ascii="Arial" w:hAnsi="Arial" w:cs="Arial"/>
          <w:sz w:val="22"/>
          <w:szCs w:val="22"/>
        </w:rPr>
        <w:t xml:space="preserve">po </w:t>
      </w:r>
      <w:r w:rsidR="0001289C" w:rsidRPr="00F22849">
        <w:rPr>
          <w:rFonts w:ascii="Arial" w:hAnsi="Arial" w:cs="Arial"/>
          <w:sz w:val="22"/>
          <w:szCs w:val="22"/>
        </w:rPr>
        <w:t xml:space="preserve">podpisu předávacího protokolu, případně protokolu o odstranění poslední vady a nedodělku </w:t>
      </w:r>
      <w:r w:rsidR="00A47F6D" w:rsidRPr="00F22849">
        <w:rPr>
          <w:rFonts w:ascii="Arial" w:hAnsi="Arial" w:cs="Arial"/>
          <w:sz w:val="22"/>
          <w:szCs w:val="22"/>
        </w:rPr>
        <w:t>bude uhrazena zbývající část ceny předmětu plnění.</w:t>
      </w:r>
    </w:p>
    <w:p w14:paraId="339F2692" w14:textId="77777777" w:rsidR="00F22849" w:rsidRPr="00EA1E1F" w:rsidRDefault="00F22849" w:rsidP="00EA1E1F">
      <w:pPr>
        <w:rPr>
          <w:rFonts w:ascii="Arial" w:hAnsi="Arial" w:cs="Arial"/>
          <w:sz w:val="22"/>
          <w:szCs w:val="22"/>
        </w:rPr>
      </w:pPr>
    </w:p>
    <w:p w14:paraId="7B978BCC" w14:textId="44D61F7A" w:rsidR="005C477F" w:rsidRDefault="005C477F" w:rsidP="00E572B5">
      <w:pPr>
        <w:pStyle w:val="Zkladntextodsazen"/>
        <w:numPr>
          <w:ilvl w:val="1"/>
          <w:numId w:val="8"/>
        </w:numPr>
        <w:tabs>
          <w:tab w:val="left" w:pos="570"/>
        </w:tabs>
        <w:spacing w:line="260" w:lineRule="exact"/>
        <w:ind w:left="0" w:firstLine="0"/>
        <w:jc w:val="both"/>
        <w:rPr>
          <w:rFonts w:ascii="Arial" w:hAnsi="Arial" w:cs="Arial"/>
          <w:sz w:val="22"/>
          <w:szCs w:val="22"/>
        </w:rPr>
      </w:pPr>
      <w:r w:rsidRPr="005C477F">
        <w:rPr>
          <w:rFonts w:ascii="Arial" w:hAnsi="Arial" w:cs="Arial"/>
          <w:sz w:val="22"/>
          <w:szCs w:val="22"/>
        </w:rPr>
        <w:t xml:space="preserve">Faktury za jednotlivá dílčí plnění i konečná faktura za poslední dílčí plnění, dle odst. 3.1, 3.2, 3.3, budou vyhotoveny v jednom vyhotovení a doručeny na adresu </w:t>
      </w:r>
      <w:r w:rsidR="00FD0B71">
        <w:rPr>
          <w:rFonts w:ascii="Arial" w:hAnsi="Arial" w:cs="Arial"/>
          <w:sz w:val="22"/>
          <w:szCs w:val="22"/>
        </w:rPr>
        <w:t>příkazce</w:t>
      </w:r>
      <w:r w:rsidRPr="005C477F">
        <w:rPr>
          <w:rFonts w:ascii="Arial" w:hAnsi="Arial" w:cs="Arial"/>
          <w:sz w:val="22"/>
          <w:szCs w:val="22"/>
        </w:rPr>
        <w:t xml:space="preserve">. Pro účely vystavení daňového dokladu se použije označení </w:t>
      </w:r>
      <w:r w:rsidR="00FD0B71">
        <w:rPr>
          <w:rFonts w:ascii="Arial" w:hAnsi="Arial" w:cs="Arial"/>
          <w:sz w:val="22"/>
          <w:szCs w:val="22"/>
        </w:rPr>
        <w:t>příkazce</w:t>
      </w:r>
      <w:r w:rsidRPr="005C477F">
        <w:rPr>
          <w:rFonts w:ascii="Arial" w:hAnsi="Arial" w:cs="Arial"/>
          <w:sz w:val="22"/>
          <w:szCs w:val="22"/>
        </w:rPr>
        <w:t>: Kraj Vysočina, Žižkova 1882/57, 587 33 Jihlava, IČ</w:t>
      </w:r>
      <w:r w:rsidR="007D52CC">
        <w:rPr>
          <w:rFonts w:ascii="Arial" w:hAnsi="Arial" w:cs="Arial"/>
          <w:sz w:val="22"/>
          <w:szCs w:val="22"/>
        </w:rPr>
        <w:t>O</w:t>
      </w:r>
      <w:r w:rsidRPr="005C477F">
        <w:rPr>
          <w:rFonts w:ascii="Arial" w:hAnsi="Arial" w:cs="Arial"/>
          <w:sz w:val="22"/>
          <w:szCs w:val="22"/>
        </w:rPr>
        <w:t xml:space="preserve"> 708 90 749. </w:t>
      </w:r>
      <w:r w:rsidR="00BF08B6">
        <w:rPr>
          <w:rFonts w:ascii="Arial" w:hAnsi="Arial" w:cs="Arial"/>
          <w:sz w:val="22"/>
          <w:szCs w:val="22"/>
        </w:rPr>
        <w:t>P</w:t>
      </w:r>
      <w:r w:rsidR="00225EFF">
        <w:rPr>
          <w:rFonts w:ascii="Arial" w:hAnsi="Arial" w:cs="Arial"/>
          <w:sz w:val="22"/>
          <w:szCs w:val="22"/>
        </w:rPr>
        <w:t xml:space="preserve">říkazník </w:t>
      </w:r>
      <w:r w:rsidR="00225EFF" w:rsidRPr="005C477F">
        <w:rPr>
          <w:rFonts w:ascii="Arial" w:hAnsi="Arial" w:cs="Arial"/>
          <w:sz w:val="22"/>
          <w:szCs w:val="22"/>
        </w:rPr>
        <w:t>povinen</w:t>
      </w:r>
      <w:r w:rsidRPr="005C477F">
        <w:rPr>
          <w:rFonts w:ascii="Arial" w:hAnsi="Arial" w:cs="Arial"/>
          <w:sz w:val="22"/>
          <w:szCs w:val="22"/>
        </w:rPr>
        <w:t xml:space="preserve"> uvádět na daňovém dokladu doslovný a přesný název akce</w:t>
      </w:r>
      <w:r w:rsidR="003D10EA">
        <w:rPr>
          <w:rFonts w:ascii="Arial" w:hAnsi="Arial" w:cs="Arial"/>
          <w:sz w:val="22"/>
          <w:szCs w:val="22"/>
        </w:rPr>
        <w:t xml:space="preserve"> </w:t>
      </w:r>
      <w:r w:rsidR="00E572B5" w:rsidRPr="00E572B5">
        <w:rPr>
          <w:rFonts w:ascii="Arial" w:hAnsi="Arial" w:cs="Arial"/>
          <w:bCs/>
          <w:sz w:val="22"/>
          <w:szCs w:val="22"/>
        </w:rPr>
        <w:t>II/152 Jaroměřice – Hrotovice – hr. kraje, 1. stavba</w:t>
      </w:r>
      <w:r w:rsidR="0096249D" w:rsidRPr="00EA1E1F">
        <w:rPr>
          <w:rFonts w:ascii="Arial" w:hAnsi="Arial" w:cs="Arial"/>
          <w:bCs/>
          <w:sz w:val="22"/>
        </w:rPr>
        <w:t xml:space="preserve"> </w:t>
      </w:r>
      <w:r w:rsidR="00EA1E1F" w:rsidRPr="00EA1E1F">
        <w:rPr>
          <w:rFonts w:ascii="Arial" w:hAnsi="Arial" w:cs="Arial"/>
          <w:bCs/>
          <w:sz w:val="22"/>
        </w:rPr>
        <w:t>a registrační číslo projektu CZ.06.1.42/0.0/0.0/17_082/0010</w:t>
      </w:r>
      <w:r w:rsidR="00E572B5">
        <w:rPr>
          <w:rFonts w:ascii="Arial" w:hAnsi="Arial" w:cs="Arial"/>
          <w:bCs/>
          <w:sz w:val="22"/>
        </w:rPr>
        <w:t>345</w:t>
      </w:r>
      <w:r w:rsidR="00F62173" w:rsidRPr="00841A91">
        <w:rPr>
          <w:rFonts w:ascii="Arial" w:hAnsi="Arial" w:cs="Arial"/>
          <w:sz w:val="22"/>
          <w:szCs w:val="22"/>
        </w:rPr>
        <w:t>.</w:t>
      </w:r>
    </w:p>
    <w:p w14:paraId="7FDB0C5D" w14:textId="77777777" w:rsidR="005C477F" w:rsidRPr="005C477F" w:rsidRDefault="005C477F" w:rsidP="00F13154">
      <w:pPr>
        <w:pStyle w:val="Zkladntextodsazen"/>
        <w:spacing w:line="260" w:lineRule="exact"/>
        <w:jc w:val="both"/>
        <w:rPr>
          <w:rFonts w:ascii="Arial" w:hAnsi="Arial" w:cs="Arial"/>
          <w:sz w:val="22"/>
          <w:szCs w:val="22"/>
        </w:rPr>
      </w:pPr>
    </w:p>
    <w:p w14:paraId="11764459" w14:textId="77777777" w:rsidR="005C477F" w:rsidRDefault="005C477F" w:rsidP="00F13154">
      <w:pPr>
        <w:pStyle w:val="Zkladntextodsazen"/>
        <w:numPr>
          <w:ilvl w:val="1"/>
          <w:numId w:val="8"/>
        </w:numPr>
        <w:tabs>
          <w:tab w:val="left" w:pos="570"/>
        </w:tabs>
        <w:spacing w:line="260" w:lineRule="exact"/>
        <w:ind w:left="0" w:firstLine="0"/>
        <w:jc w:val="both"/>
        <w:rPr>
          <w:rFonts w:ascii="Arial" w:hAnsi="Arial" w:cs="Arial"/>
          <w:sz w:val="22"/>
          <w:szCs w:val="22"/>
        </w:rPr>
      </w:pPr>
      <w:r w:rsidRPr="005C477F">
        <w:rPr>
          <w:rFonts w:ascii="Arial" w:hAnsi="Arial" w:cs="Arial"/>
          <w:sz w:val="22"/>
          <w:szCs w:val="22"/>
        </w:rPr>
        <w:t>Mezi smluvními stranami se touto smlouvou sjednává, že celkové plnění, na které je uzavřena tato smlouva, je souhrnem dílčích plnění, jimiž se rozumí plnění, která se podle této smlouvy uskuteční ve sjednaných lhůtách. Za dílčí plnění jsou dohodou smluvních stran považovány činnosti prov</w:t>
      </w:r>
      <w:r w:rsidR="000B7A5F">
        <w:rPr>
          <w:rFonts w:ascii="Arial" w:hAnsi="Arial" w:cs="Arial"/>
          <w:sz w:val="22"/>
          <w:szCs w:val="22"/>
        </w:rPr>
        <w:t xml:space="preserve">edené zhotovitelem dle článku </w:t>
      </w:r>
      <w:r w:rsidR="00C2490B">
        <w:rPr>
          <w:rFonts w:ascii="Arial" w:hAnsi="Arial" w:cs="Arial"/>
          <w:sz w:val="22"/>
          <w:szCs w:val="22"/>
        </w:rPr>
        <w:t xml:space="preserve">3. </w:t>
      </w:r>
      <w:r w:rsidRPr="005C477F">
        <w:rPr>
          <w:rFonts w:ascii="Arial" w:hAnsi="Arial" w:cs="Arial"/>
          <w:sz w:val="22"/>
          <w:szCs w:val="22"/>
        </w:rPr>
        <w:t>Každé dílčí plnění uskutečněné podle čl. 3 této smlouvy je ve</w:t>
      </w:r>
      <w:r w:rsidR="005064E5">
        <w:rPr>
          <w:rFonts w:ascii="Arial" w:hAnsi="Arial" w:cs="Arial"/>
          <w:sz w:val="22"/>
          <w:szCs w:val="22"/>
        </w:rPr>
        <w:t> </w:t>
      </w:r>
      <w:r w:rsidRPr="005C477F">
        <w:rPr>
          <w:rFonts w:ascii="Arial" w:hAnsi="Arial" w:cs="Arial"/>
          <w:sz w:val="22"/>
          <w:szCs w:val="22"/>
        </w:rPr>
        <w:t xml:space="preserve">vztahu k dani </w:t>
      </w:r>
      <w:r w:rsidRPr="005C477F">
        <w:rPr>
          <w:rFonts w:ascii="Arial" w:hAnsi="Arial" w:cs="Arial"/>
          <w:sz w:val="22"/>
          <w:szCs w:val="22"/>
        </w:rPr>
        <w:lastRenderedPageBreak/>
        <w:t>z přidané hodnoty považováno za zdanitelné plnění uskutečněné vždy posledního dne daného kalendářního měsíce.</w:t>
      </w:r>
      <w:r w:rsidR="000B7A5F">
        <w:rPr>
          <w:rFonts w:ascii="Arial" w:hAnsi="Arial" w:cs="Arial"/>
          <w:sz w:val="22"/>
          <w:szCs w:val="22"/>
        </w:rPr>
        <w:t xml:space="preserve"> </w:t>
      </w:r>
    </w:p>
    <w:p w14:paraId="0128C7DA" w14:textId="77777777" w:rsidR="007037EA" w:rsidRPr="005064E5" w:rsidRDefault="007037EA" w:rsidP="005064E5">
      <w:pPr>
        <w:rPr>
          <w:rFonts w:ascii="Arial" w:hAnsi="Arial" w:cs="Arial"/>
          <w:sz w:val="22"/>
          <w:szCs w:val="22"/>
        </w:rPr>
      </w:pPr>
    </w:p>
    <w:p w14:paraId="1487AE8B" w14:textId="7D931A64" w:rsidR="005C477F" w:rsidRPr="005C477F" w:rsidRDefault="00FD0B71" w:rsidP="00F13154">
      <w:pPr>
        <w:pStyle w:val="Zkladntextodsazen"/>
        <w:numPr>
          <w:ilvl w:val="1"/>
          <w:numId w:val="8"/>
        </w:numPr>
        <w:tabs>
          <w:tab w:val="left" w:pos="570"/>
        </w:tabs>
        <w:spacing w:line="260" w:lineRule="exact"/>
        <w:ind w:left="0" w:firstLine="0"/>
        <w:jc w:val="both"/>
        <w:rPr>
          <w:rFonts w:ascii="Arial" w:hAnsi="Arial" w:cs="Arial"/>
          <w:sz w:val="22"/>
          <w:szCs w:val="22"/>
        </w:rPr>
      </w:pPr>
      <w:r>
        <w:rPr>
          <w:rFonts w:ascii="Arial" w:hAnsi="Arial" w:cs="Arial"/>
          <w:sz w:val="22"/>
          <w:szCs w:val="22"/>
        </w:rPr>
        <w:t>Příkazník</w:t>
      </w:r>
      <w:r w:rsidR="005C477F" w:rsidRPr="005C477F">
        <w:rPr>
          <w:rFonts w:ascii="Arial" w:hAnsi="Arial" w:cs="Arial"/>
          <w:sz w:val="22"/>
          <w:szCs w:val="22"/>
        </w:rPr>
        <w:t xml:space="preserve"> je povinen vždy do patnácti dnů od posledního dne daného kalendářního měsíce, resp. od ukončení dílčího plnění, </w:t>
      </w:r>
      <w:r w:rsidR="005C477F" w:rsidRPr="00F64413">
        <w:rPr>
          <w:rFonts w:ascii="Arial" w:hAnsi="Arial" w:cs="Arial"/>
          <w:sz w:val="22"/>
          <w:szCs w:val="22"/>
        </w:rPr>
        <w:t xml:space="preserve">vyhotovit pro </w:t>
      </w:r>
      <w:r w:rsidR="00251506" w:rsidRPr="00F64413">
        <w:rPr>
          <w:rFonts w:ascii="Arial" w:hAnsi="Arial" w:cs="Arial"/>
          <w:sz w:val="22"/>
          <w:szCs w:val="22"/>
        </w:rPr>
        <w:t>příkazce</w:t>
      </w:r>
      <w:r w:rsidR="005C477F" w:rsidRPr="00F64413">
        <w:rPr>
          <w:rFonts w:ascii="Arial" w:hAnsi="Arial" w:cs="Arial"/>
          <w:sz w:val="22"/>
          <w:szCs w:val="22"/>
        </w:rPr>
        <w:t xml:space="preserve"> fakturu</w:t>
      </w:r>
      <w:r w:rsidR="005C477F" w:rsidRPr="005C477F">
        <w:rPr>
          <w:rFonts w:ascii="Arial" w:hAnsi="Arial" w:cs="Arial"/>
          <w:sz w:val="22"/>
          <w:szCs w:val="22"/>
        </w:rPr>
        <w:t xml:space="preserve"> – daňový doklad, která bude deklarovat cenu dílčího plnění, tedy bude představovat cenu činností provedených </w:t>
      </w:r>
      <w:r>
        <w:rPr>
          <w:rFonts w:ascii="Arial" w:hAnsi="Arial" w:cs="Arial"/>
          <w:sz w:val="22"/>
          <w:szCs w:val="22"/>
        </w:rPr>
        <w:t>příkazníkem</w:t>
      </w:r>
      <w:r w:rsidR="005C477F" w:rsidRPr="005C477F">
        <w:rPr>
          <w:rFonts w:ascii="Arial" w:hAnsi="Arial" w:cs="Arial"/>
          <w:sz w:val="22"/>
          <w:szCs w:val="22"/>
        </w:rPr>
        <w:t xml:space="preserve"> dle</w:t>
      </w:r>
      <w:r w:rsidR="005064E5">
        <w:rPr>
          <w:rFonts w:ascii="Arial" w:hAnsi="Arial" w:cs="Arial"/>
          <w:sz w:val="22"/>
          <w:szCs w:val="22"/>
        </w:rPr>
        <w:t> </w:t>
      </w:r>
      <w:r w:rsidR="005C477F" w:rsidRPr="005C477F">
        <w:rPr>
          <w:rFonts w:ascii="Arial" w:hAnsi="Arial" w:cs="Arial"/>
          <w:sz w:val="22"/>
          <w:szCs w:val="22"/>
        </w:rPr>
        <w:t>této smlouvy vždy v průběhu daného kalendářního měsíce.</w:t>
      </w:r>
    </w:p>
    <w:p w14:paraId="343FD4C1" w14:textId="77777777" w:rsidR="005C477F" w:rsidRPr="005C477F" w:rsidRDefault="005C477F" w:rsidP="00F13154">
      <w:pPr>
        <w:pStyle w:val="Zkladntextodsazen"/>
        <w:spacing w:line="260" w:lineRule="exact"/>
        <w:jc w:val="both"/>
        <w:rPr>
          <w:rFonts w:ascii="Arial" w:hAnsi="Arial" w:cs="Arial"/>
          <w:sz w:val="22"/>
          <w:szCs w:val="22"/>
        </w:rPr>
      </w:pPr>
    </w:p>
    <w:p w14:paraId="0FD1AF52" w14:textId="618EB996" w:rsidR="003C7900" w:rsidRPr="003C7900" w:rsidRDefault="003C7900" w:rsidP="003C7900">
      <w:pPr>
        <w:pStyle w:val="Zkladntextodsazen"/>
        <w:numPr>
          <w:ilvl w:val="1"/>
          <w:numId w:val="8"/>
        </w:numPr>
        <w:tabs>
          <w:tab w:val="left" w:pos="570"/>
        </w:tabs>
        <w:spacing w:line="260" w:lineRule="exact"/>
        <w:ind w:left="0" w:firstLine="0"/>
        <w:jc w:val="both"/>
        <w:rPr>
          <w:rFonts w:ascii="Arial" w:hAnsi="Arial" w:cs="Arial"/>
          <w:sz w:val="22"/>
          <w:szCs w:val="22"/>
        </w:rPr>
      </w:pPr>
      <w:r w:rsidRPr="003C7900">
        <w:rPr>
          <w:rFonts w:ascii="Arial" w:hAnsi="Arial" w:cs="Arial"/>
          <w:sz w:val="22"/>
          <w:szCs w:val="22"/>
        </w:rPr>
        <w:t xml:space="preserve">Úhrada za plnění z této smlouvy bude realizována bezhotovostním převodem na účet </w:t>
      </w:r>
      <w:r>
        <w:rPr>
          <w:rFonts w:ascii="Arial" w:hAnsi="Arial" w:cs="Arial"/>
          <w:sz w:val="22"/>
          <w:szCs w:val="22"/>
        </w:rPr>
        <w:t>příkazníka</w:t>
      </w:r>
      <w:r w:rsidRPr="003C7900">
        <w:rPr>
          <w:rFonts w:ascii="Arial" w:hAnsi="Arial" w:cs="Arial"/>
          <w:sz w:val="22"/>
          <w:szCs w:val="22"/>
        </w:rPr>
        <w:t xml:space="preserve">, který je správcem daně (finančním úřadem) zveřejněn způsobem umožňujícím dálkový </w:t>
      </w:r>
      <w:r w:rsidR="00844077">
        <w:rPr>
          <w:rFonts w:ascii="Arial" w:hAnsi="Arial" w:cs="Arial"/>
          <w:sz w:val="22"/>
          <w:szCs w:val="22"/>
        </w:rPr>
        <w:t>přístup ve</w:t>
      </w:r>
      <w:r w:rsidR="0072502C">
        <w:rPr>
          <w:rFonts w:ascii="Arial" w:hAnsi="Arial" w:cs="Arial"/>
          <w:sz w:val="22"/>
          <w:szCs w:val="22"/>
        </w:rPr>
        <w:t> </w:t>
      </w:r>
      <w:r w:rsidR="00844077">
        <w:rPr>
          <w:rFonts w:ascii="Arial" w:hAnsi="Arial" w:cs="Arial"/>
          <w:sz w:val="22"/>
          <w:szCs w:val="22"/>
        </w:rPr>
        <w:t xml:space="preserve">smyslu ustanovení § </w:t>
      </w:r>
      <w:r w:rsidRPr="003C7900">
        <w:rPr>
          <w:rFonts w:ascii="Arial" w:hAnsi="Arial" w:cs="Arial"/>
          <w:sz w:val="22"/>
          <w:szCs w:val="22"/>
        </w:rPr>
        <w:t>9</w:t>
      </w:r>
      <w:r w:rsidR="00844077">
        <w:rPr>
          <w:rFonts w:ascii="Arial" w:hAnsi="Arial" w:cs="Arial"/>
          <w:sz w:val="22"/>
          <w:szCs w:val="22"/>
        </w:rPr>
        <w:t>8</w:t>
      </w:r>
      <w:r w:rsidRPr="003C7900">
        <w:rPr>
          <w:rFonts w:ascii="Arial" w:hAnsi="Arial" w:cs="Arial"/>
          <w:sz w:val="22"/>
          <w:szCs w:val="22"/>
        </w:rPr>
        <w:t xml:space="preserve"> zákona č. 235/2004 Sb. o dani z přidané hodnoty, ve znění pozdějších předpisů (dále jen „zákon o DPH“).</w:t>
      </w:r>
    </w:p>
    <w:p w14:paraId="7A3F8549" w14:textId="77777777" w:rsidR="003C7900" w:rsidRPr="003C7900" w:rsidRDefault="003C7900" w:rsidP="003C7900">
      <w:pPr>
        <w:pStyle w:val="Zkladntextodsazen"/>
        <w:spacing w:line="260" w:lineRule="exact"/>
        <w:jc w:val="both"/>
        <w:rPr>
          <w:rFonts w:ascii="Arial" w:hAnsi="Arial" w:cs="Arial"/>
          <w:sz w:val="22"/>
          <w:szCs w:val="22"/>
        </w:rPr>
      </w:pPr>
    </w:p>
    <w:p w14:paraId="71E93552" w14:textId="77777777" w:rsidR="003C7900" w:rsidRPr="003C7900" w:rsidRDefault="003C7900" w:rsidP="003C7900">
      <w:pPr>
        <w:pStyle w:val="Zkladntextodsazen"/>
        <w:numPr>
          <w:ilvl w:val="1"/>
          <w:numId w:val="8"/>
        </w:numPr>
        <w:tabs>
          <w:tab w:val="left" w:pos="570"/>
        </w:tabs>
        <w:spacing w:line="260" w:lineRule="exact"/>
        <w:ind w:left="0" w:firstLine="0"/>
        <w:jc w:val="both"/>
        <w:rPr>
          <w:rFonts w:ascii="Arial" w:hAnsi="Arial" w:cs="Arial"/>
          <w:sz w:val="22"/>
          <w:szCs w:val="22"/>
        </w:rPr>
      </w:pPr>
      <w:r w:rsidRPr="003C7900">
        <w:rPr>
          <w:rFonts w:ascii="Arial" w:hAnsi="Arial" w:cs="Arial"/>
          <w:sz w:val="22"/>
          <w:szCs w:val="22"/>
        </w:rPr>
        <w:t xml:space="preserve">Pokud se po dobu účinnosti této smlouvy </w:t>
      </w:r>
      <w:r>
        <w:rPr>
          <w:rFonts w:ascii="Arial" w:hAnsi="Arial" w:cs="Arial"/>
          <w:sz w:val="22"/>
          <w:szCs w:val="22"/>
        </w:rPr>
        <w:t>příkazník</w:t>
      </w:r>
      <w:r w:rsidRPr="003C7900">
        <w:rPr>
          <w:rFonts w:ascii="Arial" w:hAnsi="Arial" w:cs="Arial"/>
          <w:sz w:val="22"/>
          <w:szCs w:val="22"/>
        </w:rPr>
        <w:t xml:space="preserve"> stane nespolehlivým plátcem ve smyslu ustanovení § </w:t>
      </w:r>
      <w:r w:rsidR="004A6D7C">
        <w:rPr>
          <w:rFonts w:ascii="Arial" w:hAnsi="Arial" w:cs="Arial"/>
          <w:sz w:val="22"/>
          <w:szCs w:val="22"/>
        </w:rPr>
        <w:t>106a</w:t>
      </w:r>
      <w:r w:rsidRPr="003C7900">
        <w:rPr>
          <w:rFonts w:ascii="Arial" w:hAnsi="Arial" w:cs="Arial"/>
          <w:sz w:val="22"/>
          <w:szCs w:val="22"/>
        </w:rPr>
        <w:t xml:space="preserve"> zákona o DPH, smluvní strany se dohodly, že </w:t>
      </w:r>
      <w:r>
        <w:rPr>
          <w:rFonts w:ascii="Arial" w:hAnsi="Arial" w:cs="Arial"/>
          <w:sz w:val="22"/>
          <w:szCs w:val="22"/>
        </w:rPr>
        <w:t>příkazce</w:t>
      </w:r>
      <w:r w:rsidRPr="003C7900">
        <w:rPr>
          <w:rFonts w:ascii="Arial" w:hAnsi="Arial" w:cs="Arial"/>
          <w:sz w:val="22"/>
          <w:szCs w:val="22"/>
        </w:rPr>
        <w:t xml:space="preserve"> uhradí DPH za zdanitelné plnění přímo příslušnému správci daně. </w:t>
      </w:r>
      <w:r>
        <w:rPr>
          <w:rFonts w:ascii="Arial" w:hAnsi="Arial" w:cs="Arial"/>
          <w:sz w:val="22"/>
          <w:szCs w:val="22"/>
        </w:rPr>
        <w:t>Příkazcem</w:t>
      </w:r>
      <w:r w:rsidRPr="003C7900">
        <w:rPr>
          <w:rFonts w:ascii="Arial" w:hAnsi="Arial" w:cs="Arial"/>
          <w:sz w:val="22"/>
          <w:szCs w:val="22"/>
        </w:rPr>
        <w:t xml:space="preserve"> takto provedená úhrada je považována za</w:t>
      </w:r>
      <w:r w:rsidR="005064E5">
        <w:rPr>
          <w:rFonts w:ascii="Arial" w:hAnsi="Arial" w:cs="Arial"/>
          <w:sz w:val="22"/>
          <w:szCs w:val="22"/>
        </w:rPr>
        <w:t> </w:t>
      </w:r>
      <w:r w:rsidRPr="003C7900">
        <w:rPr>
          <w:rFonts w:ascii="Arial" w:hAnsi="Arial" w:cs="Arial"/>
          <w:sz w:val="22"/>
          <w:szCs w:val="22"/>
        </w:rPr>
        <w:t xml:space="preserve">uhrazení příslušné části smluvní ceny rovnající se výši DPH fakturované </w:t>
      </w:r>
      <w:r>
        <w:rPr>
          <w:rFonts w:ascii="Arial" w:hAnsi="Arial" w:cs="Arial"/>
          <w:sz w:val="22"/>
          <w:szCs w:val="22"/>
        </w:rPr>
        <w:t>příkazníkem</w:t>
      </w:r>
      <w:r w:rsidRPr="003C7900">
        <w:rPr>
          <w:rFonts w:ascii="Arial" w:hAnsi="Arial" w:cs="Arial"/>
          <w:sz w:val="22"/>
          <w:szCs w:val="22"/>
        </w:rPr>
        <w:t>.</w:t>
      </w:r>
    </w:p>
    <w:p w14:paraId="1AAF6D53" w14:textId="77777777" w:rsidR="005C477F" w:rsidRPr="005C477F" w:rsidRDefault="005C477F" w:rsidP="00F13154">
      <w:pPr>
        <w:pStyle w:val="Zkladntextodsazen"/>
        <w:spacing w:line="260" w:lineRule="exact"/>
        <w:jc w:val="both"/>
        <w:rPr>
          <w:rFonts w:ascii="Arial" w:hAnsi="Arial" w:cs="Arial"/>
          <w:sz w:val="22"/>
          <w:szCs w:val="22"/>
        </w:rPr>
      </w:pPr>
    </w:p>
    <w:p w14:paraId="5701B73B" w14:textId="77777777" w:rsidR="005C477F" w:rsidRPr="005C477F" w:rsidRDefault="00FD0B71" w:rsidP="00F13154">
      <w:pPr>
        <w:pStyle w:val="Zkladntextodsazen"/>
        <w:numPr>
          <w:ilvl w:val="1"/>
          <w:numId w:val="8"/>
        </w:numPr>
        <w:tabs>
          <w:tab w:val="left" w:pos="570"/>
        </w:tabs>
        <w:spacing w:line="260" w:lineRule="exact"/>
        <w:ind w:left="0" w:firstLine="0"/>
        <w:jc w:val="both"/>
        <w:rPr>
          <w:rFonts w:ascii="Arial" w:hAnsi="Arial" w:cs="Arial"/>
          <w:sz w:val="22"/>
          <w:szCs w:val="22"/>
        </w:rPr>
      </w:pPr>
      <w:r>
        <w:rPr>
          <w:rFonts w:ascii="Arial" w:hAnsi="Arial" w:cs="Arial"/>
          <w:sz w:val="22"/>
          <w:szCs w:val="22"/>
        </w:rPr>
        <w:t>Příkazce</w:t>
      </w:r>
      <w:r w:rsidR="005C477F" w:rsidRPr="005C477F">
        <w:rPr>
          <w:rFonts w:ascii="Arial" w:hAnsi="Arial" w:cs="Arial"/>
          <w:sz w:val="22"/>
          <w:szCs w:val="22"/>
        </w:rPr>
        <w:t xml:space="preserve"> ve smyslu § </w:t>
      </w:r>
      <w:r w:rsidR="003D6A9A">
        <w:rPr>
          <w:rFonts w:ascii="Arial" w:hAnsi="Arial" w:cs="Arial"/>
          <w:sz w:val="22"/>
          <w:szCs w:val="22"/>
        </w:rPr>
        <w:t>2436</w:t>
      </w:r>
      <w:r w:rsidR="005C477F" w:rsidRPr="005C477F">
        <w:rPr>
          <w:rFonts w:ascii="Arial" w:hAnsi="Arial" w:cs="Arial"/>
          <w:sz w:val="22"/>
          <w:szCs w:val="22"/>
        </w:rPr>
        <w:t xml:space="preserve"> </w:t>
      </w:r>
      <w:r w:rsidR="003D6A9A">
        <w:rPr>
          <w:rFonts w:ascii="Arial" w:hAnsi="Arial" w:cs="Arial"/>
          <w:sz w:val="22"/>
          <w:szCs w:val="22"/>
        </w:rPr>
        <w:t>občanského</w:t>
      </w:r>
      <w:r w:rsidR="005C477F" w:rsidRPr="005C477F">
        <w:rPr>
          <w:rFonts w:ascii="Arial" w:hAnsi="Arial" w:cs="Arial"/>
          <w:sz w:val="22"/>
          <w:szCs w:val="22"/>
        </w:rPr>
        <w:t xml:space="preserve"> zákoníku </w:t>
      </w:r>
      <w:r w:rsidR="00225EFF" w:rsidRPr="005C477F">
        <w:rPr>
          <w:rFonts w:ascii="Arial" w:hAnsi="Arial" w:cs="Arial"/>
          <w:sz w:val="22"/>
          <w:szCs w:val="22"/>
        </w:rPr>
        <w:t>uhradí prokázané</w:t>
      </w:r>
      <w:r w:rsidR="005C477F" w:rsidRPr="005C477F">
        <w:rPr>
          <w:rFonts w:ascii="Arial" w:hAnsi="Arial" w:cs="Arial"/>
          <w:sz w:val="22"/>
          <w:szCs w:val="22"/>
        </w:rPr>
        <w:t xml:space="preserve"> náklady, které </w:t>
      </w:r>
      <w:r w:rsidR="003D6A9A">
        <w:rPr>
          <w:rFonts w:ascii="Arial" w:hAnsi="Arial" w:cs="Arial"/>
          <w:sz w:val="22"/>
          <w:szCs w:val="22"/>
        </w:rPr>
        <w:t>příkazník</w:t>
      </w:r>
      <w:r w:rsidR="005C477F" w:rsidRPr="005C477F">
        <w:rPr>
          <w:rFonts w:ascii="Arial" w:hAnsi="Arial" w:cs="Arial"/>
          <w:sz w:val="22"/>
          <w:szCs w:val="22"/>
        </w:rPr>
        <w:t xml:space="preserve"> nutně nebo účelně vynaložil při plnění předmětu smlouvy - správní a jiné poplatky. Úkony, na základě kterých tyto náklady vzniknou, </w:t>
      </w:r>
      <w:r w:rsidR="003D6A9A">
        <w:rPr>
          <w:rFonts w:ascii="Arial" w:hAnsi="Arial" w:cs="Arial"/>
          <w:sz w:val="22"/>
          <w:szCs w:val="22"/>
        </w:rPr>
        <w:t>příkazník</w:t>
      </w:r>
      <w:r w:rsidR="005C477F" w:rsidRPr="005C477F">
        <w:rPr>
          <w:rFonts w:ascii="Arial" w:hAnsi="Arial" w:cs="Arial"/>
          <w:sz w:val="22"/>
          <w:szCs w:val="22"/>
        </w:rPr>
        <w:t xml:space="preserve"> s </w:t>
      </w:r>
      <w:r w:rsidR="003D6A9A">
        <w:rPr>
          <w:rFonts w:ascii="Arial" w:hAnsi="Arial" w:cs="Arial"/>
          <w:sz w:val="22"/>
          <w:szCs w:val="22"/>
        </w:rPr>
        <w:t>příkazcem</w:t>
      </w:r>
      <w:r w:rsidR="005C477F" w:rsidRPr="005C477F">
        <w:rPr>
          <w:rFonts w:ascii="Arial" w:hAnsi="Arial" w:cs="Arial"/>
          <w:sz w:val="22"/>
          <w:szCs w:val="22"/>
        </w:rPr>
        <w:t xml:space="preserve"> předem projedná.</w:t>
      </w:r>
    </w:p>
    <w:p w14:paraId="77DF4778" w14:textId="77777777" w:rsidR="005C477F" w:rsidRPr="005C477F" w:rsidRDefault="005C477F" w:rsidP="00F13154">
      <w:pPr>
        <w:pStyle w:val="Zkladntextodsazen"/>
        <w:spacing w:line="260" w:lineRule="exact"/>
        <w:jc w:val="both"/>
        <w:rPr>
          <w:rFonts w:ascii="Arial" w:hAnsi="Arial" w:cs="Arial"/>
          <w:sz w:val="22"/>
          <w:szCs w:val="22"/>
        </w:rPr>
      </w:pPr>
    </w:p>
    <w:p w14:paraId="4BC5BC28" w14:textId="77777777" w:rsidR="005C477F" w:rsidRPr="005C477F" w:rsidRDefault="005C477F" w:rsidP="00F13154">
      <w:pPr>
        <w:pStyle w:val="Zkladntextodsazen"/>
        <w:numPr>
          <w:ilvl w:val="1"/>
          <w:numId w:val="8"/>
        </w:numPr>
        <w:tabs>
          <w:tab w:val="left" w:pos="570"/>
        </w:tabs>
        <w:spacing w:line="260" w:lineRule="exact"/>
        <w:ind w:left="0" w:firstLine="0"/>
        <w:jc w:val="both"/>
        <w:rPr>
          <w:rFonts w:ascii="Arial" w:hAnsi="Arial" w:cs="Arial"/>
          <w:sz w:val="22"/>
          <w:szCs w:val="22"/>
        </w:rPr>
      </w:pPr>
      <w:r w:rsidRPr="005C477F">
        <w:rPr>
          <w:rFonts w:ascii="Arial" w:hAnsi="Arial" w:cs="Arial"/>
          <w:sz w:val="22"/>
          <w:szCs w:val="22"/>
        </w:rPr>
        <w:t xml:space="preserve">Lhůta splatnosti daňových dokladů se vzájemnou dohodou sjednává do 30 ti dnů ode dne, kdy </w:t>
      </w:r>
      <w:r w:rsidR="00573151">
        <w:rPr>
          <w:rFonts w:ascii="Arial" w:hAnsi="Arial" w:cs="Arial"/>
          <w:sz w:val="22"/>
          <w:szCs w:val="22"/>
        </w:rPr>
        <w:t>příkazce</w:t>
      </w:r>
      <w:r w:rsidRPr="005C477F">
        <w:rPr>
          <w:rFonts w:ascii="Arial" w:hAnsi="Arial" w:cs="Arial"/>
          <w:sz w:val="22"/>
          <w:szCs w:val="22"/>
        </w:rPr>
        <w:t xml:space="preserve"> obdrží oprávněně vystavený daňový doklad.</w:t>
      </w:r>
    </w:p>
    <w:p w14:paraId="7BD02438" w14:textId="77777777" w:rsidR="005C477F" w:rsidRPr="005C477F" w:rsidRDefault="005C477F" w:rsidP="00F13154">
      <w:pPr>
        <w:pStyle w:val="Zkladntextodsazen"/>
        <w:spacing w:line="260" w:lineRule="exact"/>
        <w:jc w:val="both"/>
        <w:rPr>
          <w:rFonts w:ascii="Arial" w:hAnsi="Arial" w:cs="Arial"/>
          <w:sz w:val="22"/>
          <w:szCs w:val="22"/>
        </w:rPr>
      </w:pPr>
    </w:p>
    <w:p w14:paraId="586F6AAE" w14:textId="291EDBE5" w:rsidR="007A0D9F" w:rsidRPr="00841A91" w:rsidRDefault="005C477F" w:rsidP="005064E5">
      <w:pPr>
        <w:pStyle w:val="Zkladntextodsazen"/>
        <w:numPr>
          <w:ilvl w:val="1"/>
          <w:numId w:val="8"/>
        </w:numPr>
        <w:tabs>
          <w:tab w:val="left" w:pos="570"/>
        </w:tabs>
        <w:spacing w:line="260" w:lineRule="exact"/>
        <w:ind w:left="0" w:firstLine="0"/>
        <w:jc w:val="both"/>
        <w:rPr>
          <w:rFonts w:ascii="Arial" w:hAnsi="Arial" w:cs="Arial"/>
          <w:sz w:val="22"/>
          <w:szCs w:val="22"/>
        </w:rPr>
      </w:pPr>
      <w:r w:rsidRPr="005C477F">
        <w:rPr>
          <w:rFonts w:ascii="Arial" w:hAnsi="Arial" w:cs="Arial"/>
          <w:sz w:val="22"/>
          <w:szCs w:val="22"/>
        </w:rPr>
        <w:t xml:space="preserve">Práce, které se případně vyskytnou nad rámec předmětu smlouvy, budou dohodnuty v dodatku této </w:t>
      </w:r>
      <w:r w:rsidR="003D6A9A">
        <w:rPr>
          <w:rFonts w:ascii="Arial" w:hAnsi="Arial" w:cs="Arial"/>
          <w:sz w:val="22"/>
          <w:szCs w:val="22"/>
        </w:rPr>
        <w:t>příkazní</w:t>
      </w:r>
      <w:r w:rsidR="00C2490B">
        <w:rPr>
          <w:rFonts w:ascii="Arial" w:hAnsi="Arial" w:cs="Arial"/>
          <w:sz w:val="22"/>
          <w:szCs w:val="22"/>
        </w:rPr>
        <w:t xml:space="preserve"> smlouvy.</w:t>
      </w:r>
      <w:r w:rsidRPr="005C477F">
        <w:rPr>
          <w:rFonts w:ascii="Arial" w:hAnsi="Arial" w:cs="Arial"/>
          <w:sz w:val="22"/>
          <w:szCs w:val="22"/>
        </w:rPr>
        <w:t xml:space="preserve"> Odměna za tyto práce bude sjednána v souladu </w:t>
      </w:r>
      <w:r w:rsidR="00511807" w:rsidRPr="005C1B65">
        <w:rPr>
          <w:rFonts w:ascii="Arial" w:hAnsi="Arial" w:cs="Arial"/>
          <w:sz w:val="22"/>
          <w:szCs w:val="22"/>
        </w:rPr>
        <w:t>kalkulac</w:t>
      </w:r>
      <w:r w:rsidR="00C16647">
        <w:rPr>
          <w:rFonts w:ascii="Arial" w:hAnsi="Arial" w:cs="Arial"/>
          <w:sz w:val="22"/>
          <w:szCs w:val="22"/>
        </w:rPr>
        <w:t>í</w:t>
      </w:r>
      <w:r w:rsidR="00511807" w:rsidRPr="005C1B65">
        <w:rPr>
          <w:rFonts w:ascii="Arial" w:hAnsi="Arial" w:cs="Arial"/>
          <w:sz w:val="22"/>
          <w:szCs w:val="22"/>
        </w:rPr>
        <w:t xml:space="preserve"> odměny</w:t>
      </w:r>
      <w:r w:rsidR="00C16647">
        <w:rPr>
          <w:rFonts w:ascii="Arial" w:hAnsi="Arial" w:cs="Arial"/>
          <w:sz w:val="22"/>
          <w:szCs w:val="22"/>
        </w:rPr>
        <w:t xml:space="preserve"> dle </w:t>
      </w:r>
      <w:r w:rsidR="00E56412">
        <w:rPr>
          <w:rFonts w:ascii="Arial" w:hAnsi="Arial" w:cs="Arial"/>
          <w:sz w:val="22"/>
          <w:szCs w:val="22"/>
        </w:rPr>
        <w:t>odst</w:t>
      </w:r>
      <w:r w:rsidR="00C16647">
        <w:rPr>
          <w:rFonts w:ascii="Arial" w:hAnsi="Arial" w:cs="Arial"/>
          <w:sz w:val="22"/>
          <w:szCs w:val="22"/>
        </w:rPr>
        <w:t>. 5.1</w:t>
      </w:r>
      <w:r w:rsidRPr="005C477F">
        <w:rPr>
          <w:rFonts w:ascii="Arial" w:hAnsi="Arial" w:cs="Arial"/>
          <w:sz w:val="22"/>
          <w:szCs w:val="22"/>
        </w:rPr>
        <w:t>.</w:t>
      </w:r>
      <w:r w:rsidR="00E56412">
        <w:rPr>
          <w:rFonts w:ascii="Arial" w:hAnsi="Arial" w:cs="Arial"/>
          <w:sz w:val="22"/>
          <w:szCs w:val="22"/>
        </w:rPr>
        <w:t xml:space="preserve"> této smlouvy.</w:t>
      </w:r>
    </w:p>
    <w:p w14:paraId="455C8920" w14:textId="77777777" w:rsidR="00C750F0" w:rsidRPr="005A444E" w:rsidRDefault="00C750F0" w:rsidP="005064E5">
      <w:pPr>
        <w:pStyle w:val="Zkladntextodsazen"/>
        <w:spacing w:line="260" w:lineRule="exact"/>
        <w:jc w:val="both"/>
        <w:rPr>
          <w:rFonts w:ascii="Arial" w:hAnsi="Arial"/>
          <w:sz w:val="22"/>
        </w:rPr>
      </w:pPr>
    </w:p>
    <w:p w14:paraId="0CCF4909" w14:textId="77777777" w:rsidR="00392621" w:rsidRPr="005C477F" w:rsidRDefault="00392621" w:rsidP="00F13154">
      <w:pPr>
        <w:pStyle w:val="Zkladntextodsazen"/>
        <w:spacing w:before="120" w:after="120" w:line="260" w:lineRule="exact"/>
        <w:jc w:val="center"/>
        <w:rPr>
          <w:rFonts w:ascii="Arial" w:hAnsi="Arial" w:cs="Arial"/>
          <w:b/>
          <w:sz w:val="22"/>
          <w:szCs w:val="22"/>
        </w:rPr>
      </w:pPr>
      <w:r w:rsidRPr="005C477F">
        <w:rPr>
          <w:rFonts w:ascii="Arial" w:hAnsi="Arial" w:cs="Arial"/>
          <w:b/>
          <w:sz w:val="22"/>
          <w:szCs w:val="22"/>
        </w:rPr>
        <w:t>Článek 6 – Práva a povinnosti smluvních stran</w:t>
      </w:r>
    </w:p>
    <w:p w14:paraId="0731956C" w14:textId="77777777" w:rsidR="00392621" w:rsidRPr="005C477F" w:rsidRDefault="003D6A9A" w:rsidP="00F13154">
      <w:pPr>
        <w:pStyle w:val="Zkladntextodsazen"/>
        <w:numPr>
          <w:ilvl w:val="1"/>
          <w:numId w:val="5"/>
        </w:numPr>
        <w:tabs>
          <w:tab w:val="left" w:pos="567"/>
        </w:tabs>
        <w:spacing w:line="260" w:lineRule="exact"/>
        <w:ind w:left="0" w:firstLine="0"/>
        <w:jc w:val="both"/>
        <w:rPr>
          <w:rFonts w:ascii="Arial" w:hAnsi="Arial" w:cs="Arial"/>
          <w:sz w:val="22"/>
          <w:szCs w:val="22"/>
        </w:rPr>
      </w:pPr>
      <w:r>
        <w:rPr>
          <w:rFonts w:ascii="Arial" w:hAnsi="Arial" w:cs="Arial"/>
          <w:sz w:val="22"/>
          <w:szCs w:val="22"/>
        </w:rPr>
        <w:t>Příkazník</w:t>
      </w:r>
      <w:r w:rsidR="00392621" w:rsidRPr="005C477F">
        <w:rPr>
          <w:rFonts w:ascii="Arial" w:hAnsi="Arial" w:cs="Arial"/>
          <w:sz w:val="22"/>
          <w:szCs w:val="22"/>
        </w:rPr>
        <w:t xml:space="preserve"> je povinen postupovat při zařizování smluvené záležitosti s veškerou odbornou péčí, podle svých schopností a znalostí a podle pokynů </w:t>
      </w:r>
      <w:r>
        <w:rPr>
          <w:rFonts w:ascii="Arial" w:hAnsi="Arial" w:cs="Arial"/>
          <w:sz w:val="22"/>
          <w:szCs w:val="22"/>
        </w:rPr>
        <w:t>příkazce</w:t>
      </w:r>
      <w:r w:rsidR="00392621" w:rsidRPr="005C477F">
        <w:rPr>
          <w:rFonts w:ascii="Arial" w:hAnsi="Arial" w:cs="Arial"/>
          <w:sz w:val="22"/>
          <w:szCs w:val="22"/>
        </w:rPr>
        <w:t>.</w:t>
      </w:r>
    </w:p>
    <w:p w14:paraId="143DF7B9" w14:textId="77777777" w:rsidR="00392621" w:rsidRPr="005C477F" w:rsidRDefault="00392621" w:rsidP="00F13154">
      <w:pPr>
        <w:pStyle w:val="Zkladntextodsazen"/>
        <w:spacing w:line="260" w:lineRule="exact"/>
        <w:jc w:val="both"/>
        <w:rPr>
          <w:rFonts w:ascii="Arial" w:hAnsi="Arial" w:cs="Arial"/>
          <w:sz w:val="22"/>
          <w:szCs w:val="22"/>
        </w:rPr>
      </w:pPr>
    </w:p>
    <w:p w14:paraId="2855437C" w14:textId="2185A187" w:rsidR="00392621" w:rsidRDefault="003D6A9A" w:rsidP="00F13154">
      <w:pPr>
        <w:pStyle w:val="Zkladntextodsazen"/>
        <w:numPr>
          <w:ilvl w:val="1"/>
          <w:numId w:val="5"/>
        </w:numPr>
        <w:tabs>
          <w:tab w:val="left" w:pos="567"/>
        </w:tabs>
        <w:spacing w:line="260" w:lineRule="exact"/>
        <w:ind w:left="0" w:firstLine="0"/>
        <w:jc w:val="both"/>
        <w:rPr>
          <w:rFonts w:ascii="Arial" w:hAnsi="Arial" w:cs="Arial"/>
          <w:sz w:val="22"/>
          <w:szCs w:val="22"/>
        </w:rPr>
      </w:pPr>
      <w:r>
        <w:rPr>
          <w:rFonts w:ascii="Arial" w:hAnsi="Arial" w:cs="Arial"/>
          <w:sz w:val="22"/>
          <w:szCs w:val="22"/>
        </w:rPr>
        <w:t>Příkazce</w:t>
      </w:r>
      <w:r w:rsidR="00392621" w:rsidRPr="005C477F">
        <w:rPr>
          <w:rFonts w:ascii="Arial" w:hAnsi="Arial" w:cs="Arial"/>
          <w:sz w:val="22"/>
          <w:szCs w:val="22"/>
        </w:rPr>
        <w:t xml:space="preserve"> se předem písemně vyjádří zejména k</w:t>
      </w:r>
      <w:r w:rsidR="00B37259" w:rsidRPr="005C477F">
        <w:rPr>
          <w:rFonts w:ascii="Arial" w:hAnsi="Arial" w:cs="Arial"/>
          <w:sz w:val="22"/>
          <w:szCs w:val="22"/>
        </w:rPr>
        <w:t xml:space="preserve"> návrhům</w:t>
      </w:r>
      <w:r w:rsidR="00392621" w:rsidRPr="005C477F">
        <w:rPr>
          <w:rFonts w:ascii="Arial" w:hAnsi="Arial" w:cs="Arial"/>
          <w:sz w:val="22"/>
          <w:szCs w:val="22"/>
        </w:rPr>
        <w:t xml:space="preserve"> dodatků smlouvy o dílo, cenám a časům plnění a k jiným důležitým úkonům </w:t>
      </w:r>
      <w:r>
        <w:rPr>
          <w:rFonts w:ascii="Arial" w:hAnsi="Arial" w:cs="Arial"/>
          <w:sz w:val="22"/>
          <w:szCs w:val="22"/>
        </w:rPr>
        <w:t>příkazník</w:t>
      </w:r>
      <w:r w:rsidR="00273CAD">
        <w:rPr>
          <w:rFonts w:ascii="Arial" w:hAnsi="Arial" w:cs="Arial"/>
          <w:sz w:val="22"/>
          <w:szCs w:val="22"/>
        </w:rPr>
        <w:t>a</w:t>
      </w:r>
      <w:r w:rsidR="00392621" w:rsidRPr="005C477F">
        <w:rPr>
          <w:rFonts w:ascii="Arial" w:hAnsi="Arial" w:cs="Arial"/>
          <w:sz w:val="22"/>
          <w:szCs w:val="22"/>
        </w:rPr>
        <w:t xml:space="preserve"> při plnění předmětu smlouvy.</w:t>
      </w:r>
    </w:p>
    <w:p w14:paraId="1E927137" w14:textId="67EB7555" w:rsidR="00165631" w:rsidRPr="005C477F" w:rsidRDefault="00165631" w:rsidP="00165631">
      <w:pPr>
        <w:pStyle w:val="Zkladntextodsazen"/>
        <w:tabs>
          <w:tab w:val="left" w:pos="567"/>
        </w:tabs>
        <w:spacing w:line="260" w:lineRule="exact"/>
        <w:jc w:val="both"/>
        <w:rPr>
          <w:rFonts w:ascii="Arial" w:hAnsi="Arial" w:cs="Arial"/>
          <w:sz w:val="22"/>
          <w:szCs w:val="22"/>
        </w:rPr>
      </w:pPr>
    </w:p>
    <w:p w14:paraId="35995DB7" w14:textId="77777777" w:rsidR="00392621" w:rsidRPr="005C477F" w:rsidRDefault="003D6A9A" w:rsidP="00F13154">
      <w:pPr>
        <w:pStyle w:val="Zkladntextodsazen"/>
        <w:numPr>
          <w:ilvl w:val="1"/>
          <w:numId w:val="5"/>
        </w:numPr>
        <w:tabs>
          <w:tab w:val="left" w:pos="567"/>
        </w:tabs>
        <w:spacing w:line="260" w:lineRule="exact"/>
        <w:ind w:left="0" w:firstLine="0"/>
        <w:jc w:val="both"/>
        <w:rPr>
          <w:rFonts w:ascii="Arial" w:hAnsi="Arial" w:cs="Arial"/>
          <w:sz w:val="22"/>
          <w:szCs w:val="22"/>
        </w:rPr>
      </w:pPr>
      <w:r>
        <w:rPr>
          <w:rFonts w:ascii="Arial" w:hAnsi="Arial" w:cs="Arial"/>
          <w:sz w:val="22"/>
          <w:szCs w:val="22"/>
        </w:rPr>
        <w:t>Příkazník</w:t>
      </w:r>
      <w:r w:rsidR="00392621" w:rsidRPr="005C477F">
        <w:rPr>
          <w:rFonts w:ascii="Arial" w:hAnsi="Arial" w:cs="Arial"/>
          <w:sz w:val="22"/>
          <w:szCs w:val="22"/>
        </w:rPr>
        <w:t xml:space="preserve"> je povinen předat </w:t>
      </w:r>
      <w:r w:rsidR="00C2490B">
        <w:rPr>
          <w:rFonts w:ascii="Arial" w:hAnsi="Arial" w:cs="Arial"/>
          <w:sz w:val="22"/>
          <w:szCs w:val="22"/>
        </w:rPr>
        <w:t>příkazci</w:t>
      </w:r>
      <w:r w:rsidR="00392621" w:rsidRPr="005C477F">
        <w:rPr>
          <w:rFonts w:ascii="Arial" w:hAnsi="Arial" w:cs="Arial"/>
          <w:sz w:val="22"/>
          <w:szCs w:val="22"/>
        </w:rPr>
        <w:t xml:space="preserve"> bez zbytečného odkladu věci, které za něj převzal při</w:t>
      </w:r>
      <w:r w:rsidR="005064E5">
        <w:rPr>
          <w:rFonts w:ascii="Arial" w:hAnsi="Arial" w:cs="Arial"/>
          <w:sz w:val="22"/>
          <w:szCs w:val="22"/>
        </w:rPr>
        <w:t> </w:t>
      </w:r>
      <w:r w:rsidR="00392621" w:rsidRPr="005C477F">
        <w:rPr>
          <w:rFonts w:ascii="Arial" w:hAnsi="Arial" w:cs="Arial"/>
          <w:sz w:val="22"/>
          <w:szCs w:val="22"/>
        </w:rPr>
        <w:t>vyřizování záležitostí.</w:t>
      </w:r>
    </w:p>
    <w:p w14:paraId="57ACF53E" w14:textId="77777777" w:rsidR="00392621" w:rsidRPr="005C477F" w:rsidRDefault="00392621" w:rsidP="005A444E">
      <w:pPr>
        <w:pStyle w:val="Zkladntextodsazen"/>
        <w:spacing w:line="260" w:lineRule="exact"/>
        <w:jc w:val="both"/>
        <w:rPr>
          <w:rFonts w:ascii="Arial" w:hAnsi="Arial" w:cs="Arial"/>
          <w:sz w:val="22"/>
          <w:szCs w:val="22"/>
        </w:rPr>
      </w:pPr>
    </w:p>
    <w:p w14:paraId="21493B78" w14:textId="77777777" w:rsidR="00392621" w:rsidRDefault="008A23A6" w:rsidP="00F13154">
      <w:pPr>
        <w:pStyle w:val="Zkladntextodsazen"/>
        <w:numPr>
          <w:ilvl w:val="1"/>
          <w:numId w:val="5"/>
        </w:numPr>
        <w:tabs>
          <w:tab w:val="left" w:pos="567"/>
        </w:tabs>
        <w:spacing w:line="260" w:lineRule="exact"/>
        <w:ind w:left="0" w:firstLine="0"/>
        <w:jc w:val="both"/>
        <w:rPr>
          <w:rFonts w:ascii="Arial" w:hAnsi="Arial" w:cs="Arial"/>
          <w:sz w:val="22"/>
          <w:szCs w:val="22"/>
        </w:rPr>
      </w:pPr>
      <w:r>
        <w:rPr>
          <w:rFonts w:ascii="Arial" w:hAnsi="Arial" w:cs="Arial"/>
          <w:sz w:val="22"/>
          <w:szCs w:val="22"/>
        </w:rPr>
        <w:t>Příkazce</w:t>
      </w:r>
      <w:r w:rsidR="00392621" w:rsidRPr="005C477F">
        <w:rPr>
          <w:rFonts w:ascii="Arial" w:hAnsi="Arial" w:cs="Arial"/>
          <w:sz w:val="22"/>
          <w:szCs w:val="22"/>
        </w:rPr>
        <w:t xml:space="preserve"> se zavazuje poskytnout </w:t>
      </w:r>
      <w:r>
        <w:rPr>
          <w:rFonts w:ascii="Arial" w:hAnsi="Arial" w:cs="Arial"/>
          <w:sz w:val="22"/>
          <w:szCs w:val="22"/>
        </w:rPr>
        <w:t>příkazníkovi</w:t>
      </w:r>
      <w:r w:rsidR="00392621" w:rsidRPr="005C477F">
        <w:rPr>
          <w:rFonts w:ascii="Arial" w:hAnsi="Arial" w:cs="Arial"/>
          <w:sz w:val="22"/>
          <w:szCs w:val="22"/>
        </w:rPr>
        <w:t xml:space="preserve"> veškeré informace, které jsou nutné k zařízení záležitosti, pokud k zajištění těchto informací není smluvně vázán </w:t>
      </w:r>
      <w:r>
        <w:rPr>
          <w:rFonts w:ascii="Arial" w:hAnsi="Arial" w:cs="Arial"/>
          <w:sz w:val="22"/>
          <w:szCs w:val="22"/>
        </w:rPr>
        <w:t>příkazník</w:t>
      </w:r>
      <w:r w:rsidR="00392621" w:rsidRPr="005C477F">
        <w:rPr>
          <w:rFonts w:ascii="Arial" w:hAnsi="Arial" w:cs="Arial"/>
          <w:sz w:val="22"/>
          <w:szCs w:val="22"/>
        </w:rPr>
        <w:t>.</w:t>
      </w:r>
    </w:p>
    <w:p w14:paraId="117B2C4F" w14:textId="77777777" w:rsidR="00A97512" w:rsidRPr="005C477F" w:rsidRDefault="00A97512" w:rsidP="00A97512">
      <w:pPr>
        <w:pStyle w:val="Zkladntextodsazen"/>
        <w:tabs>
          <w:tab w:val="left" w:pos="567"/>
        </w:tabs>
        <w:spacing w:line="260" w:lineRule="exact"/>
        <w:jc w:val="both"/>
        <w:rPr>
          <w:rFonts w:ascii="Arial" w:hAnsi="Arial" w:cs="Arial"/>
          <w:sz w:val="22"/>
          <w:szCs w:val="22"/>
        </w:rPr>
      </w:pPr>
    </w:p>
    <w:p w14:paraId="3D5F91A4" w14:textId="77777777" w:rsidR="00392621" w:rsidRPr="005C477F" w:rsidRDefault="008A23A6" w:rsidP="00F13154">
      <w:pPr>
        <w:pStyle w:val="Zkladntextodsazen"/>
        <w:numPr>
          <w:ilvl w:val="1"/>
          <w:numId w:val="5"/>
        </w:numPr>
        <w:tabs>
          <w:tab w:val="left" w:pos="567"/>
        </w:tabs>
        <w:spacing w:line="260" w:lineRule="exact"/>
        <w:ind w:left="0" w:firstLine="0"/>
        <w:jc w:val="both"/>
        <w:rPr>
          <w:rFonts w:ascii="Arial" w:hAnsi="Arial" w:cs="Arial"/>
          <w:sz w:val="22"/>
          <w:szCs w:val="22"/>
        </w:rPr>
      </w:pPr>
      <w:r>
        <w:rPr>
          <w:rFonts w:ascii="Arial" w:hAnsi="Arial" w:cs="Arial"/>
          <w:sz w:val="22"/>
          <w:szCs w:val="22"/>
        </w:rPr>
        <w:t>Příkazce</w:t>
      </w:r>
      <w:r w:rsidR="00392621" w:rsidRPr="005C477F">
        <w:rPr>
          <w:rFonts w:ascii="Arial" w:hAnsi="Arial" w:cs="Arial"/>
          <w:sz w:val="22"/>
          <w:szCs w:val="22"/>
        </w:rPr>
        <w:t xml:space="preserve"> je oprávněn vyhradit si účast svého pověřeného zástupce při jakémkoliv úkonu </w:t>
      </w:r>
      <w:r>
        <w:rPr>
          <w:rFonts w:ascii="Arial" w:hAnsi="Arial" w:cs="Arial"/>
          <w:sz w:val="22"/>
          <w:szCs w:val="22"/>
        </w:rPr>
        <w:t>příkazník</w:t>
      </w:r>
      <w:r w:rsidR="00C2490B">
        <w:rPr>
          <w:rFonts w:ascii="Arial" w:hAnsi="Arial" w:cs="Arial"/>
          <w:sz w:val="22"/>
          <w:szCs w:val="22"/>
        </w:rPr>
        <w:t>a</w:t>
      </w:r>
      <w:r w:rsidR="00392621" w:rsidRPr="005C477F">
        <w:rPr>
          <w:rFonts w:ascii="Arial" w:hAnsi="Arial" w:cs="Arial"/>
          <w:sz w:val="22"/>
          <w:szCs w:val="22"/>
        </w:rPr>
        <w:t>, který se týká předmětu této smlouvy.</w:t>
      </w:r>
    </w:p>
    <w:p w14:paraId="16630A3C" w14:textId="77777777" w:rsidR="0095760F" w:rsidRPr="005C477F" w:rsidRDefault="0095760F" w:rsidP="00F13154">
      <w:pPr>
        <w:pStyle w:val="Zkladntextodsazen"/>
        <w:tabs>
          <w:tab w:val="left" w:pos="567"/>
        </w:tabs>
        <w:spacing w:line="260" w:lineRule="exact"/>
        <w:jc w:val="both"/>
        <w:rPr>
          <w:rFonts w:ascii="Arial" w:hAnsi="Arial" w:cs="Arial"/>
          <w:sz w:val="22"/>
          <w:szCs w:val="22"/>
        </w:rPr>
      </w:pPr>
    </w:p>
    <w:p w14:paraId="5590F180" w14:textId="383BF720" w:rsidR="004F64FB" w:rsidRPr="00841A91" w:rsidRDefault="0095760F" w:rsidP="00841A91">
      <w:pPr>
        <w:pStyle w:val="Zkladntextodsazen"/>
        <w:numPr>
          <w:ilvl w:val="1"/>
          <w:numId w:val="5"/>
        </w:numPr>
        <w:tabs>
          <w:tab w:val="left" w:pos="567"/>
        </w:tabs>
        <w:spacing w:line="260" w:lineRule="exact"/>
        <w:ind w:left="0" w:firstLine="0"/>
        <w:jc w:val="both"/>
        <w:rPr>
          <w:rFonts w:ascii="Arial" w:hAnsi="Arial" w:cs="Arial"/>
          <w:sz w:val="22"/>
          <w:szCs w:val="22"/>
        </w:rPr>
      </w:pPr>
      <w:r w:rsidRPr="00841A91">
        <w:rPr>
          <w:rFonts w:ascii="Arial" w:hAnsi="Arial" w:cs="Arial"/>
          <w:sz w:val="22"/>
          <w:szCs w:val="22"/>
        </w:rPr>
        <w:t>Dle § 2</w:t>
      </w:r>
      <w:r w:rsidR="00F2216C">
        <w:rPr>
          <w:rFonts w:ascii="Arial" w:hAnsi="Arial" w:cs="Arial"/>
          <w:sz w:val="22"/>
          <w:szCs w:val="22"/>
        </w:rPr>
        <w:t xml:space="preserve"> odst. </w:t>
      </w:r>
      <w:r w:rsidRPr="00841A91">
        <w:rPr>
          <w:rFonts w:ascii="Arial" w:hAnsi="Arial" w:cs="Arial"/>
          <w:sz w:val="22"/>
          <w:szCs w:val="22"/>
        </w:rPr>
        <w:t>e) zákona č. 320/2001 Sb., o finanční kontrole</w:t>
      </w:r>
      <w:r w:rsidR="00F2216C">
        <w:rPr>
          <w:rFonts w:ascii="Arial" w:hAnsi="Arial" w:cs="Arial"/>
          <w:sz w:val="22"/>
          <w:szCs w:val="22"/>
        </w:rPr>
        <w:t xml:space="preserve"> </w:t>
      </w:r>
      <w:r w:rsidR="00F2216C" w:rsidRPr="00652B09">
        <w:rPr>
          <w:rFonts w:ascii="Arial" w:hAnsi="Arial" w:cs="Arial"/>
          <w:iCs/>
          <w:sz w:val="22"/>
          <w:szCs w:val="22"/>
        </w:rPr>
        <w:t>ve veřejné správě a o změně některých zákonů (zákon o finanční kontrole)</w:t>
      </w:r>
      <w:r w:rsidRPr="00841A91">
        <w:rPr>
          <w:rFonts w:ascii="Arial" w:hAnsi="Arial" w:cs="Arial"/>
          <w:sz w:val="22"/>
          <w:szCs w:val="22"/>
        </w:rPr>
        <w:t xml:space="preserve">, </w:t>
      </w:r>
      <w:r w:rsidR="00F64413">
        <w:rPr>
          <w:rFonts w:ascii="Arial" w:hAnsi="Arial" w:cs="Arial"/>
          <w:sz w:val="22"/>
          <w:szCs w:val="22"/>
        </w:rPr>
        <w:t>ve znění pozdějších předpisů</w:t>
      </w:r>
      <w:r w:rsidR="005C366B">
        <w:rPr>
          <w:rFonts w:ascii="Arial" w:hAnsi="Arial" w:cs="Arial"/>
          <w:sz w:val="22"/>
          <w:szCs w:val="22"/>
        </w:rPr>
        <w:t>,</w:t>
      </w:r>
      <w:r w:rsidR="00F64413">
        <w:rPr>
          <w:rFonts w:ascii="Arial" w:hAnsi="Arial" w:cs="Arial"/>
          <w:sz w:val="22"/>
          <w:szCs w:val="22"/>
        </w:rPr>
        <w:t xml:space="preserve"> </w:t>
      </w:r>
      <w:r w:rsidRPr="00841A91">
        <w:rPr>
          <w:rFonts w:ascii="Arial" w:hAnsi="Arial" w:cs="Arial"/>
          <w:sz w:val="22"/>
          <w:szCs w:val="22"/>
        </w:rPr>
        <w:t xml:space="preserve">je </w:t>
      </w:r>
      <w:r w:rsidR="00573151" w:rsidRPr="00841A91">
        <w:rPr>
          <w:rFonts w:ascii="Arial" w:hAnsi="Arial" w:cs="Arial"/>
          <w:sz w:val="22"/>
          <w:szCs w:val="22"/>
        </w:rPr>
        <w:t>příkazník</w:t>
      </w:r>
      <w:r w:rsidRPr="00841A91">
        <w:rPr>
          <w:rFonts w:ascii="Arial" w:hAnsi="Arial" w:cs="Arial"/>
          <w:sz w:val="22"/>
          <w:szCs w:val="22"/>
        </w:rPr>
        <w:t xml:space="preserve"> osobou povinnou spolupůsobit při výkonu finanční kontroly</w:t>
      </w:r>
      <w:r w:rsidR="00075B39">
        <w:rPr>
          <w:rFonts w:ascii="Arial" w:hAnsi="Arial" w:cs="Arial"/>
          <w:sz w:val="22"/>
          <w:szCs w:val="22"/>
        </w:rPr>
        <w:t>.</w:t>
      </w:r>
      <w:r w:rsidR="001C7CE9" w:rsidRPr="00841A91">
        <w:rPr>
          <w:rFonts w:ascii="Arial" w:hAnsi="Arial" w:cs="Arial"/>
          <w:sz w:val="22"/>
          <w:szCs w:val="22"/>
        </w:rPr>
        <w:t xml:space="preserve"> </w:t>
      </w:r>
    </w:p>
    <w:p w14:paraId="2772F0BE" w14:textId="77777777" w:rsidR="00841A91" w:rsidRDefault="00841A91" w:rsidP="00165631">
      <w:pPr>
        <w:suppressAutoHyphens w:val="0"/>
        <w:spacing w:line="260" w:lineRule="exact"/>
        <w:rPr>
          <w:rFonts w:ascii="Arial" w:hAnsi="Arial"/>
          <w:b/>
          <w:sz w:val="22"/>
        </w:rPr>
      </w:pPr>
    </w:p>
    <w:p w14:paraId="348DABF8" w14:textId="77777777" w:rsidR="00392621" w:rsidRPr="005C477F" w:rsidRDefault="00392621" w:rsidP="00F13154">
      <w:pPr>
        <w:spacing w:before="120" w:after="120" w:line="260" w:lineRule="exact"/>
        <w:jc w:val="center"/>
        <w:rPr>
          <w:rFonts w:ascii="Arial" w:hAnsi="Arial" w:cs="Arial"/>
          <w:b/>
          <w:sz w:val="22"/>
          <w:szCs w:val="22"/>
        </w:rPr>
      </w:pPr>
      <w:r w:rsidRPr="005C477F">
        <w:rPr>
          <w:rFonts w:ascii="Arial" w:hAnsi="Arial" w:cs="Arial"/>
          <w:b/>
          <w:sz w:val="22"/>
          <w:szCs w:val="22"/>
        </w:rPr>
        <w:t>Článek 7 – Změna závazku</w:t>
      </w:r>
    </w:p>
    <w:p w14:paraId="3A0B1539" w14:textId="77777777" w:rsidR="00F346AC" w:rsidRPr="005C477F" w:rsidRDefault="00F346AC" w:rsidP="00F13154">
      <w:pPr>
        <w:pStyle w:val="Zkladntextodsazen"/>
        <w:numPr>
          <w:ilvl w:val="1"/>
          <w:numId w:val="16"/>
        </w:numPr>
        <w:tabs>
          <w:tab w:val="left" w:pos="567"/>
        </w:tabs>
        <w:spacing w:line="260" w:lineRule="exact"/>
        <w:jc w:val="both"/>
        <w:rPr>
          <w:rFonts w:ascii="Arial" w:hAnsi="Arial" w:cs="Arial"/>
          <w:sz w:val="22"/>
          <w:szCs w:val="22"/>
        </w:rPr>
      </w:pPr>
      <w:r w:rsidRPr="005C477F">
        <w:rPr>
          <w:rFonts w:ascii="Arial" w:hAnsi="Arial" w:cs="Arial"/>
          <w:sz w:val="22"/>
          <w:szCs w:val="22"/>
        </w:rPr>
        <w:t>Tuto smlouvu lze měnit pouze formou písemných, číslovaných dodatků podepsaných oprávněnými zástupci obou smluvních stran.</w:t>
      </w:r>
    </w:p>
    <w:p w14:paraId="5639F429" w14:textId="77777777" w:rsidR="00F346AC" w:rsidRPr="005C477F" w:rsidRDefault="00F346AC" w:rsidP="00F13154">
      <w:pPr>
        <w:pStyle w:val="Zkladntextodsazen"/>
        <w:tabs>
          <w:tab w:val="left" w:pos="567"/>
        </w:tabs>
        <w:spacing w:line="260" w:lineRule="exact"/>
        <w:jc w:val="both"/>
        <w:rPr>
          <w:rFonts w:ascii="Arial" w:hAnsi="Arial" w:cs="Arial"/>
          <w:sz w:val="22"/>
          <w:szCs w:val="22"/>
        </w:rPr>
      </w:pPr>
    </w:p>
    <w:p w14:paraId="7EE0084A" w14:textId="01ACF416" w:rsidR="00EF32E3" w:rsidRPr="00841A91" w:rsidRDefault="00392621" w:rsidP="00841A91">
      <w:pPr>
        <w:pStyle w:val="Zkladntextodsazen"/>
        <w:numPr>
          <w:ilvl w:val="1"/>
          <w:numId w:val="16"/>
        </w:numPr>
        <w:tabs>
          <w:tab w:val="left" w:pos="567"/>
        </w:tabs>
        <w:spacing w:line="260" w:lineRule="exact"/>
        <w:jc w:val="both"/>
        <w:rPr>
          <w:rFonts w:ascii="Arial" w:hAnsi="Arial" w:cs="Arial"/>
          <w:sz w:val="22"/>
          <w:szCs w:val="22"/>
        </w:rPr>
      </w:pPr>
      <w:r w:rsidRPr="005C477F">
        <w:rPr>
          <w:rFonts w:ascii="Arial" w:hAnsi="Arial" w:cs="Arial"/>
          <w:sz w:val="22"/>
          <w:szCs w:val="22"/>
        </w:rPr>
        <w:lastRenderedPageBreak/>
        <w:t xml:space="preserve">K návrhům dodatků této smlouvy se smluvní strany zavazují písemně vyjádřit do </w:t>
      </w:r>
      <w:r w:rsidR="004F2BFF" w:rsidRPr="005C477F">
        <w:rPr>
          <w:rFonts w:ascii="Arial" w:hAnsi="Arial" w:cs="Arial"/>
          <w:sz w:val="22"/>
          <w:szCs w:val="22"/>
        </w:rPr>
        <w:t>sedmi</w:t>
      </w:r>
      <w:r w:rsidRPr="005C477F">
        <w:rPr>
          <w:rFonts w:ascii="Arial" w:hAnsi="Arial" w:cs="Arial"/>
          <w:sz w:val="22"/>
          <w:szCs w:val="22"/>
        </w:rPr>
        <w:t xml:space="preserve"> dnů od</w:t>
      </w:r>
      <w:r w:rsidR="004F2BFF" w:rsidRPr="005C477F">
        <w:rPr>
          <w:rFonts w:ascii="Arial" w:hAnsi="Arial" w:cs="Arial"/>
          <w:sz w:val="22"/>
          <w:szCs w:val="22"/>
        </w:rPr>
        <w:t>e</w:t>
      </w:r>
      <w:r w:rsidR="0072502C">
        <w:rPr>
          <w:rFonts w:ascii="Arial" w:hAnsi="Arial" w:cs="Arial"/>
          <w:sz w:val="22"/>
          <w:szCs w:val="22"/>
        </w:rPr>
        <w:t> </w:t>
      </w:r>
      <w:r w:rsidR="004F2BFF" w:rsidRPr="005C477F">
        <w:rPr>
          <w:rFonts w:ascii="Arial" w:hAnsi="Arial" w:cs="Arial"/>
          <w:sz w:val="22"/>
          <w:szCs w:val="22"/>
        </w:rPr>
        <w:t>d</w:t>
      </w:r>
      <w:r w:rsidRPr="005C477F">
        <w:rPr>
          <w:rFonts w:ascii="Arial" w:hAnsi="Arial" w:cs="Arial"/>
          <w:sz w:val="22"/>
          <w:szCs w:val="22"/>
        </w:rPr>
        <w:t>ne doručení. Po tuto dobu je navrhující strana tímto návrhem vázána.</w:t>
      </w:r>
    </w:p>
    <w:p w14:paraId="7C1F77C0" w14:textId="77777777" w:rsidR="00841A91" w:rsidRPr="00165631" w:rsidRDefault="00841A91" w:rsidP="00165631">
      <w:pPr>
        <w:spacing w:line="260" w:lineRule="exact"/>
        <w:rPr>
          <w:rFonts w:ascii="Arial" w:hAnsi="Arial" w:cs="Arial"/>
          <w:b/>
          <w:sz w:val="22"/>
          <w:szCs w:val="22"/>
        </w:rPr>
      </w:pPr>
    </w:p>
    <w:p w14:paraId="73AAFC63" w14:textId="77777777" w:rsidR="004B5275" w:rsidRPr="005C477F" w:rsidRDefault="00392621" w:rsidP="00F13154">
      <w:pPr>
        <w:spacing w:after="120" w:line="260" w:lineRule="exact"/>
        <w:jc w:val="center"/>
        <w:rPr>
          <w:rFonts w:ascii="Arial" w:hAnsi="Arial" w:cs="Arial"/>
          <w:b/>
          <w:sz w:val="22"/>
          <w:szCs w:val="22"/>
        </w:rPr>
      </w:pPr>
      <w:r w:rsidRPr="005C477F">
        <w:rPr>
          <w:rFonts w:ascii="Arial" w:hAnsi="Arial" w:cs="Arial"/>
          <w:b/>
          <w:sz w:val="22"/>
          <w:szCs w:val="22"/>
        </w:rPr>
        <w:t>Článek 8 – Sankce</w:t>
      </w:r>
    </w:p>
    <w:p w14:paraId="01A14566" w14:textId="77777777" w:rsidR="00F346AC" w:rsidRDefault="00392621" w:rsidP="009B17E5">
      <w:pPr>
        <w:pStyle w:val="Zkladntextodsazen"/>
        <w:numPr>
          <w:ilvl w:val="1"/>
          <w:numId w:val="17"/>
        </w:numPr>
        <w:spacing w:line="260" w:lineRule="exact"/>
        <w:jc w:val="both"/>
        <w:rPr>
          <w:rFonts w:ascii="Arial" w:hAnsi="Arial" w:cs="Arial"/>
          <w:sz w:val="22"/>
          <w:szCs w:val="22"/>
        </w:rPr>
      </w:pPr>
      <w:r w:rsidRPr="009B17E5">
        <w:rPr>
          <w:rFonts w:ascii="Arial" w:hAnsi="Arial" w:cs="Arial"/>
          <w:sz w:val="22"/>
          <w:szCs w:val="22"/>
        </w:rPr>
        <w:t>V </w:t>
      </w:r>
      <w:r w:rsidR="005C477F" w:rsidRPr="009B17E5">
        <w:rPr>
          <w:rFonts w:ascii="Arial" w:hAnsi="Arial" w:cs="Arial"/>
          <w:sz w:val="22"/>
          <w:szCs w:val="22"/>
        </w:rPr>
        <w:t xml:space="preserve">případě, že </w:t>
      </w:r>
      <w:r w:rsidR="008A23A6" w:rsidRPr="009B17E5">
        <w:rPr>
          <w:rFonts w:ascii="Arial" w:hAnsi="Arial" w:cs="Arial"/>
          <w:sz w:val="22"/>
          <w:szCs w:val="22"/>
        </w:rPr>
        <w:t>příkazce</w:t>
      </w:r>
      <w:r w:rsidR="005C477F" w:rsidRPr="009B17E5">
        <w:rPr>
          <w:rFonts w:ascii="Arial" w:hAnsi="Arial" w:cs="Arial"/>
          <w:sz w:val="22"/>
          <w:szCs w:val="22"/>
        </w:rPr>
        <w:t xml:space="preserve"> prokáže nedostatky v práci </w:t>
      </w:r>
      <w:r w:rsidR="008A23A6" w:rsidRPr="009B17E5">
        <w:rPr>
          <w:rFonts w:ascii="Arial" w:hAnsi="Arial" w:cs="Arial"/>
          <w:sz w:val="22"/>
          <w:szCs w:val="22"/>
        </w:rPr>
        <w:t>příkazníka</w:t>
      </w:r>
      <w:r w:rsidR="005C477F" w:rsidRPr="009B17E5">
        <w:rPr>
          <w:rFonts w:ascii="Arial" w:hAnsi="Arial" w:cs="Arial"/>
          <w:sz w:val="22"/>
          <w:szCs w:val="22"/>
        </w:rPr>
        <w:t xml:space="preserve"> a </w:t>
      </w:r>
      <w:r w:rsidR="00C2490B" w:rsidRPr="009B17E5">
        <w:rPr>
          <w:rFonts w:ascii="Arial" w:hAnsi="Arial" w:cs="Arial"/>
          <w:sz w:val="22"/>
          <w:szCs w:val="22"/>
        </w:rPr>
        <w:t>příkazník</w:t>
      </w:r>
      <w:r w:rsidR="005C477F" w:rsidRPr="009B17E5">
        <w:rPr>
          <w:rFonts w:ascii="Arial" w:hAnsi="Arial" w:cs="Arial"/>
          <w:sz w:val="22"/>
          <w:szCs w:val="22"/>
        </w:rPr>
        <w:t xml:space="preserve"> tyto nedostatky neodstraní v přiměřené lhůtě stanovené </w:t>
      </w:r>
      <w:r w:rsidR="008A23A6" w:rsidRPr="009B17E5">
        <w:rPr>
          <w:rFonts w:ascii="Arial" w:hAnsi="Arial" w:cs="Arial"/>
          <w:sz w:val="22"/>
          <w:szCs w:val="22"/>
        </w:rPr>
        <w:t>příkazcem</w:t>
      </w:r>
      <w:r w:rsidR="005C477F" w:rsidRPr="009B17E5">
        <w:rPr>
          <w:rFonts w:ascii="Arial" w:hAnsi="Arial" w:cs="Arial"/>
          <w:sz w:val="22"/>
          <w:szCs w:val="22"/>
        </w:rPr>
        <w:t xml:space="preserve">, je </w:t>
      </w:r>
      <w:r w:rsidR="008A23A6" w:rsidRPr="009B17E5">
        <w:rPr>
          <w:rFonts w:ascii="Arial" w:hAnsi="Arial" w:cs="Arial"/>
          <w:sz w:val="22"/>
          <w:szCs w:val="22"/>
        </w:rPr>
        <w:t>příkazce</w:t>
      </w:r>
      <w:r w:rsidR="005C477F" w:rsidRPr="009B17E5">
        <w:rPr>
          <w:rFonts w:ascii="Arial" w:hAnsi="Arial" w:cs="Arial"/>
          <w:sz w:val="22"/>
          <w:szCs w:val="22"/>
        </w:rPr>
        <w:t xml:space="preserve"> oprávněn uplatnit sankci do</w:t>
      </w:r>
      <w:r w:rsidR="009B17E5">
        <w:rPr>
          <w:rFonts w:ascii="Arial" w:hAnsi="Arial" w:cs="Arial"/>
          <w:sz w:val="22"/>
          <w:szCs w:val="22"/>
        </w:rPr>
        <w:t xml:space="preserve"> výše</w:t>
      </w:r>
      <w:r w:rsidR="00ED76C7">
        <w:rPr>
          <w:rFonts w:ascii="Arial" w:hAnsi="Arial" w:cs="Arial"/>
          <w:sz w:val="22"/>
          <w:szCs w:val="22"/>
        </w:rPr>
        <w:t xml:space="preserve"> </w:t>
      </w:r>
      <w:r w:rsidR="009B17E5" w:rsidRPr="009B17E5">
        <w:rPr>
          <w:rFonts w:ascii="Arial" w:hAnsi="Arial" w:cs="Arial"/>
          <w:sz w:val="22"/>
          <w:szCs w:val="22"/>
        </w:rPr>
        <w:t>10</w:t>
      </w:r>
      <w:r w:rsidR="005064E5">
        <w:rPr>
          <w:rFonts w:ascii="Arial" w:hAnsi="Arial" w:cs="Arial"/>
          <w:sz w:val="22"/>
          <w:szCs w:val="22"/>
        </w:rPr>
        <w:t> </w:t>
      </w:r>
      <w:r w:rsidR="009B17E5" w:rsidRPr="009B17E5">
        <w:rPr>
          <w:rFonts w:ascii="Arial" w:hAnsi="Arial" w:cs="Arial"/>
          <w:sz w:val="22"/>
          <w:szCs w:val="22"/>
        </w:rPr>
        <w:t>000 Kč za každý nedostatek</w:t>
      </w:r>
      <w:r w:rsidR="009B17E5">
        <w:rPr>
          <w:rFonts w:ascii="Arial" w:hAnsi="Arial" w:cs="Arial"/>
          <w:sz w:val="22"/>
          <w:szCs w:val="22"/>
        </w:rPr>
        <w:t>,</w:t>
      </w:r>
      <w:r w:rsidR="009B17E5" w:rsidRPr="009B17E5">
        <w:rPr>
          <w:rFonts w:ascii="Arial" w:hAnsi="Arial" w:cs="Arial"/>
          <w:sz w:val="22"/>
          <w:szCs w:val="22"/>
        </w:rPr>
        <w:t xml:space="preserve"> u něhož je příkazník v</w:t>
      </w:r>
      <w:r w:rsidR="007037EA">
        <w:rPr>
          <w:rFonts w:ascii="Arial" w:hAnsi="Arial" w:cs="Arial"/>
          <w:sz w:val="22"/>
          <w:szCs w:val="22"/>
        </w:rPr>
        <w:t> </w:t>
      </w:r>
      <w:r w:rsidR="009B17E5" w:rsidRPr="009B17E5">
        <w:rPr>
          <w:rFonts w:ascii="Arial" w:hAnsi="Arial" w:cs="Arial"/>
          <w:sz w:val="22"/>
          <w:szCs w:val="22"/>
        </w:rPr>
        <w:t>prodlení</w:t>
      </w:r>
      <w:r w:rsidR="007037EA">
        <w:rPr>
          <w:rFonts w:ascii="Arial" w:hAnsi="Arial" w:cs="Arial"/>
          <w:sz w:val="22"/>
          <w:szCs w:val="22"/>
        </w:rPr>
        <w:t xml:space="preserve"> a to</w:t>
      </w:r>
      <w:r w:rsidR="009B17E5" w:rsidRPr="009B17E5">
        <w:rPr>
          <w:rFonts w:ascii="Arial" w:hAnsi="Arial" w:cs="Arial"/>
          <w:sz w:val="22"/>
          <w:szCs w:val="22"/>
        </w:rPr>
        <w:t xml:space="preserve"> za každý den </w:t>
      </w:r>
      <w:r w:rsidR="007037EA">
        <w:rPr>
          <w:rFonts w:ascii="Arial" w:hAnsi="Arial" w:cs="Arial"/>
          <w:sz w:val="22"/>
          <w:szCs w:val="22"/>
        </w:rPr>
        <w:t xml:space="preserve">tohoto </w:t>
      </w:r>
      <w:r w:rsidR="009B17E5" w:rsidRPr="009B17E5">
        <w:rPr>
          <w:rFonts w:ascii="Arial" w:hAnsi="Arial" w:cs="Arial"/>
          <w:sz w:val="22"/>
          <w:szCs w:val="22"/>
        </w:rPr>
        <w:t>prodlení</w:t>
      </w:r>
      <w:r w:rsidR="009B17E5">
        <w:rPr>
          <w:rFonts w:ascii="Arial" w:hAnsi="Arial" w:cs="Arial"/>
          <w:sz w:val="22"/>
          <w:szCs w:val="22"/>
        </w:rPr>
        <w:t>.</w:t>
      </w:r>
    </w:p>
    <w:p w14:paraId="22F00F08" w14:textId="77777777" w:rsidR="009B17E5" w:rsidRPr="009B17E5" w:rsidRDefault="009B17E5" w:rsidP="009B17E5">
      <w:pPr>
        <w:pStyle w:val="Zkladntextodsazen"/>
        <w:spacing w:line="260" w:lineRule="exact"/>
        <w:jc w:val="both"/>
        <w:rPr>
          <w:rFonts w:ascii="Arial" w:hAnsi="Arial" w:cs="Arial"/>
          <w:sz w:val="22"/>
          <w:szCs w:val="22"/>
        </w:rPr>
      </w:pPr>
    </w:p>
    <w:p w14:paraId="6E7D697D" w14:textId="77777777" w:rsidR="00F346AC" w:rsidRPr="005C477F" w:rsidRDefault="00F346AC" w:rsidP="00F13154">
      <w:pPr>
        <w:pStyle w:val="Zkladntextodsazen"/>
        <w:numPr>
          <w:ilvl w:val="1"/>
          <w:numId w:val="17"/>
        </w:numPr>
        <w:spacing w:line="260" w:lineRule="exact"/>
        <w:jc w:val="both"/>
        <w:rPr>
          <w:rFonts w:ascii="Arial" w:hAnsi="Arial" w:cs="Arial"/>
          <w:sz w:val="22"/>
          <w:szCs w:val="22"/>
        </w:rPr>
      </w:pPr>
      <w:r w:rsidRPr="005C477F">
        <w:rPr>
          <w:rFonts w:ascii="Arial" w:hAnsi="Arial" w:cs="Arial"/>
          <w:sz w:val="22"/>
          <w:szCs w:val="22"/>
        </w:rPr>
        <w:t xml:space="preserve">Zaplacením smluvní pokuty není dotčeno právo </w:t>
      </w:r>
      <w:r w:rsidR="008A23A6">
        <w:rPr>
          <w:rFonts w:ascii="Arial" w:hAnsi="Arial" w:cs="Arial"/>
          <w:sz w:val="22"/>
          <w:szCs w:val="22"/>
        </w:rPr>
        <w:t>příkazce</w:t>
      </w:r>
      <w:r w:rsidRPr="005C477F">
        <w:rPr>
          <w:rFonts w:ascii="Arial" w:hAnsi="Arial" w:cs="Arial"/>
          <w:sz w:val="22"/>
          <w:szCs w:val="22"/>
        </w:rPr>
        <w:t xml:space="preserve"> na náhradu škody způsobenou </w:t>
      </w:r>
      <w:r w:rsidR="008A23A6">
        <w:rPr>
          <w:rFonts w:ascii="Arial" w:hAnsi="Arial" w:cs="Arial"/>
          <w:sz w:val="22"/>
          <w:szCs w:val="22"/>
        </w:rPr>
        <w:t>příkazníkem</w:t>
      </w:r>
      <w:r w:rsidRPr="005C477F">
        <w:rPr>
          <w:rFonts w:ascii="Arial" w:hAnsi="Arial" w:cs="Arial"/>
          <w:sz w:val="22"/>
          <w:szCs w:val="22"/>
        </w:rPr>
        <w:t xml:space="preserve"> a zjednání nápravy vedoucí k odstranění vady.</w:t>
      </w:r>
    </w:p>
    <w:p w14:paraId="5C44E5F8" w14:textId="77777777" w:rsidR="00F346AC" w:rsidRPr="005C477F" w:rsidRDefault="00F346AC" w:rsidP="00F13154">
      <w:pPr>
        <w:pStyle w:val="Zkladntextodsazen"/>
        <w:spacing w:line="260" w:lineRule="exact"/>
        <w:jc w:val="both"/>
        <w:rPr>
          <w:rFonts w:ascii="Arial" w:hAnsi="Arial" w:cs="Arial"/>
          <w:sz w:val="22"/>
        </w:rPr>
      </w:pPr>
    </w:p>
    <w:p w14:paraId="5A373F92" w14:textId="77777777" w:rsidR="004A6D7C" w:rsidRPr="0000132A" w:rsidRDefault="00291FE0" w:rsidP="007037EA">
      <w:pPr>
        <w:tabs>
          <w:tab w:val="num" w:pos="1276"/>
        </w:tabs>
        <w:spacing w:line="288" w:lineRule="auto"/>
        <w:jc w:val="both"/>
        <w:rPr>
          <w:rFonts w:ascii="Arial" w:hAnsi="Arial" w:cs="Arial"/>
          <w:sz w:val="22"/>
          <w:szCs w:val="22"/>
        </w:rPr>
      </w:pPr>
      <w:r>
        <w:rPr>
          <w:rFonts w:ascii="Arial" w:hAnsi="Arial" w:cs="Arial"/>
          <w:sz w:val="22"/>
        </w:rPr>
        <w:t xml:space="preserve">8.3. </w:t>
      </w:r>
      <w:r w:rsidR="004A6D7C" w:rsidRPr="005C477F">
        <w:rPr>
          <w:rFonts w:ascii="Arial" w:hAnsi="Arial" w:cs="Arial"/>
          <w:sz w:val="22"/>
        </w:rPr>
        <w:t xml:space="preserve">V případě prodlení </w:t>
      </w:r>
      <w:r w:rsidR="004A6D7C">
        <w:rPr>
          <w:rFonts w:ascii="Arial" w:hAnsi="Arial" w:cs="Arial"/>
          <w:sz w:val="22"/>
        </w:rPr>
        <w:t>příkazce</w:t>
      </w:r>
      <w:r w:rsidR="004A6D7C" w:rsidRPr="005C477F">
        <w:rPr>
          <w:rFonts w:ascii="Arial" w:hAnsi="Arial" w:cs="Arial"/>
          <w:sz w:val="22"/>
        </w:rPr>
        <w:t xml:space="preserve"> se zaplacením faktur uhradí </w:t>
      </w:r>
      <w:r w:rsidR="004A6D7C">
        <w:rPr>
          <w:rFonts w:ascii="Arial" w:hAnsi="Arial" w:cs="Arial"/>
          <w:sz w:val="22"/>
        </w:rPr>
        <w:t>příkazce příkazníkovi</w:t>
      </w:r>
      <w:r w:rsidR="004A6D7C" w:rsidRPr="005C477F">
        <w:rPr>
          <w:rFonts w:ascii="Arial" w:hAnsi="Arial" w:cs="Arial"/>
          <w:sz w:val="22"/>
        </w:rPr>
        <w:t xml:space="preserve"> úrok z prodlení </w:t>
      </w:r>
      <w:r w:rsidR="004A6D7C" w:rsidRPr="009A2472">
        <w:rPr>
          <w:rFonts w:ascii="Arial" w:hAnsi="Arial" w:cs="Arial"/>
          <w:sz w:val="22"/>
        </w:rPr>
        <w:t>ve</w:t>
      </w:r>
      <w:r w:rsidR="005064E5">
        <w:rPr>
          <w:rFonts w:ascii="Arial" w:hAnsi="Arial" w:cs="Arial"/>
          <w:sz w:val="22"/>
        </w:rPr>
        <w:t> </w:t>
      </w:r>
      <w:r w:rsidR="004A6D7C" w:rsidRPr="009A2472">
        <w:rPr>
          <w:rFonts w:ascii="Arial" w:hAnsi="Arial" w:cs="Arial"/>
          <w:sz w:val="22"/>
        </w:rPr>
        <w:t>výši stanove</w:t>
      </w:r>
      <w:r>
        <w:rPr>
          <w:rFonts w:ascii="Arial" w:hAnsi="Arial" w:cs="Arial"/>
          <w:sz w:val="22"/>
        </w:rPr>
        <w:t>né příslušným právním předpisem</w:t>
      </w:r>
      <w:r w:rsidR="007037EA">
        <w:rPr>
          <w:rFonts w:ascii="Arial" w:hAnsi="Arial" w:cs="Arial"/>
          <w:sz w:val="22"/>
        </w:rPr>
        <w:t>.</w:t>
      </w:r>
      <w:r>
        <w:rPr>
          <w:rFonts w:ascii="Arial" w:hAnsi="Arial" w:cs="Arial"/>
          <w:sz w:val="22"/>
        </w:rPr>
        <w:t xml:space="preserve"> </w:t>
      </w:r>
    </w:p>
    <w:p w14:paraId="148EB422" w14:textId="77777777" w:rsidR="0000132A" w:rsidRPr="005064E5" w:rsidRDefault="0000132A" w:rsidP="005064E5">
      <w:pPr>
        <w:spacing w:line="260" w:lineRule="exact"/>
        <w:rPr>
          <w:rFonts w:ascii="Arial" w:hAnsi="Arial" w:cs="Arial"/>
          <w:sz w:val="22"/>
          <w:szCs w:val="22"/>
        </w:rPr>
      </w:pPr>
    </w:p>
    <w:p w14:paraId="41A14C00" w14:textId="77777777" w:rsidR="0000132A" w:rsidRPr="00225EFF" w:rsidRDefault="00291FE0" w:rsidP="00291FE0">
      <w:pPr>
        <w:pStyle w:val="Zkladntextodsazen"/>
        <w:spacing w:line="260" w:lineRule="exact"/>
        <w:jc w:val="both"/>
        <w:rPr>
          <w:rFonts w:ascii="Arial" w:hAnsi="Arial" w:cs="Arial"/>
          <w:sz w:val="22"/>
          <w:szCs w:val="22"/>
        </w:rPr>
      </w:pPr>
      <w:r>
        <w:rPr>
          <w:rFonts w:ascii="Arial" w:hAnsi="Arial" w:cs="Arial"/>
          <w:sz w:val="22"/>
          <w:szCs w:val="22"/>
        </w:rPr>
        <w:t xml:space="preserve">8.4. </w:t>
      </w:r>
      <w:r w:rsidR="0000132A" w:rsidRPr="00225EFF">
        <w:rPr>
          <w:rFonts w:ascii="Arial" w:hAnsi="Arial" w:cs="Arial"/>
          <w:sz w:val="22"/>
          <w:szCs w:val="22"/>
        </w:rPr>
        <w:t>Pro případ neuhrazené pohledávky spočívající v plnění úroků z prodlení, dle ustanovení této smlouvy, se ujednává, že dlužník zaplatí spolu s úroky také úroky z úroků.  Výše úroků bude stanovena v souladu s příslušným právním předpisem.</w:t>
      </w:r>
    </w:p>
    <w:p w14:paraId="10DC24BE" w14:textId="2760DBE0" w:rsidR="00841A91" w:rsidRPr="00165631" w:rsidRDefault="00841A91" w:rsidP="00165631">
      <w:pPr>
        <w:spacing w:line="260" w:lineRule="exact"/>
        <w:rPr>
          <w:rFonts w:ascii="Arial" w:hAnsi="Arial" w:cs="Arial"/>
          <w:b/>
          <w:sz w:val="22"/>
          <w:szCs w:val="22"/>
        </w:rPr>
      </w:pPr>
    </w:p>
    <w:p w14:paraId="3F8296FB" w14:textId="77777777" w:rsidR="00F346AC" w:rsidRPr="005C477F" w:rsidRDefault="00F346AC" w:rsidP="00F13154">
      <w:pPr>
        <w:spacing w:after="120" w:line="260" w:lineRule="exact"/>
        <w:jc w:val="center"/>
        <w:rPr>
          <w:rFonts w:ascii="Arial" w:hAnsi="Arial" w:cs="Arial"/>
          <w:b/>
          <w:sz w:val="22"/>
          <w:szCs w:val="22"/>
        </w:rPr>
      </w:pPr>
      <w:r w:rsidRPr="005C477F">
        <w:rPr>
          <w:rFonts w:ascii="Arial" w:hAnsi="Arial" w:cs="Arial"/>
          <w:b/>
          <w:sz w:val="22"/>
          <w:szCs w:val="22"/>
        </w:rPr>
        <w:t>Článek 9 – Odpovědnost za škodu</w:t>
      </w:r>
    </w:p>
    <w:p w14:paraId="0FE6F986" w14:textId="77777777" w:rsidR="00F346AC" w:rsidRPr="005C477F" w:rsidRDefault="008A23A6" w:rsidP="00F13154">
      <w:pPr>
        <w:pStyle w:val="Zkladntextodsazen"/>
        <w:numPr>
          <w:ilvl w:val="1"/>
          <w:numId w:val="31"/>
        </w:numPr>
        <w:spacing w:after="120" w:line="260" w:lineRule="exact"/>
        <w:jc w:val="both"/>
        <w:rPr>
          <w:rFonts w:ascii="Arial" w:hAnsi="Arial" w:cs="Arial"/>
          <w:sz w:val="22"/>
          <w:szCs w:val="22"/>
        </w:rPr>
      </w:pPr>
      <w:r>
        <w:rPr>
          <w:rFonts w:ascii="Arial" w:hAnsi="Arial" w:cs="Arial"/>
          <w:sz w:val="22"/>
          <w:szCs w:val="22"/>
        </w:rPr>
        <w:t>Příkazník</w:t>
      </w:r>
      <w:r w:rsidR="00F346AC" w:rsidRPr="005C477F">
        <w:rPr>
          <w:rFonts w:ascii="Arial" w:hAnsi="Arial" w:cs="Arial"/>
          <w:sz w:val="22"/>
          <w:szCs w:val="22"/>
        </w:rPr>
        <w:t xml:space="preserve"> odpovídá za škodu, která </w:t>
      </w:r>
      <w:r>
        <w:rPr>
          <w:rFonts w:ascii="Arial" w:hAnsi="Arial" w:cs="Arial"/>
          <w:sz w:val="22"/>
          <w:szCs w:val="22"/>
        </w:rPr>
        <w:t>příkazci</w:t>
      </w:r>
      <w:r w:rsidR="00F346AC" w:rsidRPr="005C477F">
        <w:rPr>
          <w:rFonts w:ascii="Arial" w:hAnsi="Arial" w:cs="Arial"/>
          <w:sz w:val="22"/>
          <w:szCs w:val="22"/>
        </w:rPr>
        <w:t xml:space="preserve"> vznikne v důsledku vadného plnění, a to v plném rozsahu. Za škodu se považuje i újma, která </w:t>
      </w:r>
      <w:r>
        <w:rPr>
          <w:rFonts w:ascii="Arial" w:hAnsi="Arial" w:cs="Arial"/>
          <w:sz w:val="22"/>
          <w:szCs w:val="22"/>
        </w:rPr>
        <w:t>příkazci</w:t>
      </w:r>
      <w:r w:rsidR="00F346AC" w:rsidRPr="005C477F">
        <w:rPr>
          <w:rFonts w:ascii="Arial" w:hAnsi="Arial" w:cs="Arial"/>
          <w:sz w:val="22"/>
          <w:szCs w:val="22"/>
        </w:rPr>
        <w:t xml:space="preserve"> vznikla tím, že musel vynaložit náklady v</w:t>
      </w:r>
      <w:r w:rsidR="005064E5">
        <w:rPr>
          <w:rFonts w:ascii="Arial" w:hAnsi="Arial" w:cs="Arial"/>
          <w:sz w:val="22"/>
          <w:szCs w:val="22"/>
        </w:rPr>
        <w:t> </w:t>
      </w:r>
      <w:r w:rsidR="00F346AC" w:rsidRPr="005C477F">
        <w:rPr>
          <w:rFonts w:ascii="Arial" w:hAnsi="Arial" w:cs="Arial"/>
          <w:sz w:val="22"/>
          <w:szCs w:val="22"/>
        </w:rPr>
        <w:t xml:space="preserve">důsledku porušení povinností </w:t>
      </w:r>
      <w:r>
        <w:rPr>
          <w:rFonts w:ascii="Arial" w:hAnsi="Arial" w:cs="Arial"/>
          <w:sz w:val="22"/>
          <w:szCs w:val="22"/>
        </w:rPr>
        <w:t>příkazníka</w:t>
      </w:r>
      <w:r w:rsidR="002A6CEC">
        <w:rPr>
          <w:rFonts w:ascii="Arial" w:hAnsi="Arial" w:cs="Arial"/>
          <w:sz w:val="22"/>
          <w:szCs w:val="22"/>
        </w:rPr>
        <w:t>.</w:t>
      </w:r>
    </w:p>
    <w:p w14:paraId="2AFF3118" w14:textId="68A1AA49" w:rsidR="00F346AC" w:rsidRPr="005C477F" w:rsidRDefault="008A23A6" w:rsidP="00F13154">
      <w:pPr>
        <w:pStyle w:val="Zkladntextodsazen"/>
        <w:numPr>
          <w:ilvl w:val="1"/>
          <w:numId w:val="31"/>
        </w:numPr>
        <w:tabs>
          <w:tab w:val="left" w:pos="567"/>
        </w:tabs>
        <w:spacing w:after="120" w:line="260" w:lineRule="exact"/>
        <w:jc w:val="both"/>
      </w:pPr>
      <w:r>
        <w:rPr>
          <w:rFonts w:ascii="Arial" w:hAnsi="Arial" w:cs="Arial"/>
          <w:sz w:val="22"/>
          <w:szCs w:val="22"/>
        </w:rPr>
        <w:t>Příkazník</w:t>
      </w:r>
      <w:r w:rsidR="00F346AC" w:rsidRPr="005C477F">
        <w:rPr>
          <w:rFonts w:ascii="Arial" w:hAnsi="Arial" w:cs="Arial"/>
          <w:sz w:val="22"/>
          <w:szCs w:val="22"/>
        </w:rPr>
        <w:t xml:space="preserve"> se zavazuje, že po celou dobu plnění svého závazku z této smlouvy bude mít na vlastní náklady sjednáno profesní pojištění odpovědnosti za škodu způsobenou třetím osobám vyplývající z</w:t>
      </w:r>
      <w:r w:rsidR="0072502C">
        <w:rPr>
          <w:rFonts w:ascii="Arial" w:hAnsi="Arial" w:cs="Arial"/>
          <w:sz w:val="22"/>
          <w:szCs w:val="22"/>
        </w:rPr>
        <w:t> </w:t>
      </w:r>
      <w:r w:rsidR="00F346AC" w:rsidRPr="005C477F">
        <w:rPr>
          <w:rFonts w:ascii="Arial" w:hAnsi="Arial" w:cs="Arial"/>
          <w:sz w:val="22"/>
          <w:szCs w:val="22"/>
        </w:rPr>
        <w:t xml:space="preserve">dodávaného předmětu smlouvy s limitem </w:t>
      </w:r>
      <w:r w:rsidR="009907FC" w:rsidRPr="005C477F">
        <w:rPr>
          <w:rFonts w:ascii="Arial" w:hAnsi="Arial" w:cs="Arial"/>
          <w:sz w:val="22"/>
          <w:szCs w:val="22"/>
        </w:rPr>
        <w:t xml:space="preserve">min. </w:t>
      </w:r>
      <w:smartTag w:uri="urn:schemas-microsoft-com:office:smarttags" w:element="metricconverter">
        <w:smartTagPr>
          <w:attr w:name="ProductID" w:val="2 mil"/>
        </w:smartTagPr>
        <w:r w:rsidR="00F346AC" w:rsidRPr="005C477F">
          <w:rPr>
            <w:rFonts w:ascii="Arial" w:hAnsi="Arial" w:cs="Arial"/>
            <w:sz w:val="22"/>
            <w:szCs w:val="22"/>
          </w:rPr>
          <w:t>2 mil</w:t>
        </w:r>
      </w:smartTag>
      <w:r w:rsidR="00F346AC" w:rsidRPr="005C477F">
        <w:rPr>
          <w:rFonts w:ascii="Arial" w:hAnsi="Arial" w:cs="Arial"/>
          <w:sz w:val="22"/>
          <w:szCs w:val="22"/>
        </w:rPr>
        <w:t>. Kč</w:t>
      </w:r>
      <w:r w:rsidR="006473B3" w:rsidRPr="005C477F">
        <w:rPr>
          <w:rFonts w:ascii="Arial" w:hAnsi="Arial" w:cs="Arial"/>
          <w:sz w:val="22"/>
          <w:szCs w:val="22"/>
        </w:rPr>
        <w:t>.</w:t>
      </w:r>
    </w:p>
    <w:p w14:paraId="1B0B2E07" w14:textId="232B8191" w:rsidR="00F346AC" w:rsidRPr="005C477F" w:rsidRDefault="008A23A6" w:rsidP="00F13154">
      <w:pPr>
        <w:pStyle w:val="Zkladntextodsazen"/>
        <w:numPr>
          <w:ilvl w:val="1"/>
          <w:numId w:val="31"/>
        </w:numPr>
        <w:spacing w:after="120" w:line="260" w:lineRule="exact"/>
        <w:jc w:val="both"/>
        <w:rPr>
          <w:rFonts w:ascii="Arial" w:hAnsi="Arial" w:cs="Arial"/>
          <w:sz w:val="22"/>
          <w:szCs w:val="22"/>
        </w:rPr>
      </w:pPr>
      <w:r>
        <w:rPr>
          <w:rFonts w:ascii="Arial" w:hAnsi="Arial" w:cs="Arial"/>
          <w:sz w:val="22"/>
          <w:szCs w:val="22"/>
        </w:rPr>
        <w:t>Příkazník</w:t>
      </w:r>
      <w:r w:rsidR="00F346AC" w:rsidRPr="005C477F">
        <w:rPr>
          <w:rFonts w:ascii="Arial" w:hAnsi="Arial" w:cs="Arial"/>
          <w:sz w:val="22"/>
          <w:szCs w:val="22"/>
        </w:rPr>
        <w:t xml:space="preserve"> je povinen předat </w:t>
      </w:r>
      <w:r>
        <w:rPr>
          <w:rFonts w:ascii="Arial" w:hAnsi="Arial" w:cs="Arial"/>
          <w:sz w:val="22"/>
          <w:szCs w:val="22"/>
        </w:rPr>
        <w:t>příkazci</w:t>
      </w:r>
      <w:r w:rsidR="00F346AC" w:rsidRPr="005C477F">
        <w:rPr>
          <w:rFonts w:ascii="Arial" w:hAnsi="Arial" w:cs="Arial"/>
          <w:sz w:val="22"/>
          <w:szCs w:val="22"/>
        </w:rPr>
        <w:t xml:space="preserve"> kopii pojistné smlouvy na požadované poji</w:t>
      </w:r>
      <w:r w:rsidR="002A6CEC">
        <w:rPr>
          <w:rFonts w:ascii="Arial" w:hAnsi="Arial" w:cs="Arial"/>
          <w:sz w:val="22"/>
          <w:szCs w:val="22"/>
        </w:rPr>
        <w:t xml:space="preserve">štění </w:t>
      </w:r>
      <w:r w:rsidR="00AD7A6F" w:rsidRPr="00AD7A6F">
        <w:rPr>
          <w:rFonts w:ascii="Arial" w:hAnsi="Arial" w:cs="Arial"/>
          <w:sz w:val="22"/>
          <w:szCs w:val="22"/>
        </w:rPr>
        <w:t xml:space="preserve">dle </w:t>
      </w:r>
      <w:r w:rsidR="00E56412">
        <w:rPr>
          <w:rFonts w:ascii="Arial" w:hAnsi="Arial" w:cs="Arial"/>
          <w:sz w:val="22"/>
          <w:szCs w:val="22"/>
        </w:rPr>
        <w:t>odst</w:t>
      </w:r>
      <w:r w:rsidR="00AD7A6F" w:rsidRPr="00AD7A6F">
        <w:rPr>
          <w:rFonts w:ascii="Arial" w:hAnsi="Arial" w:cs="Arial"/>
          <w:sz w:val="22"/>
          <w:szCs w:val="22"/>
        </w:rPr>
        <w:t>. 9.</w:t>
      </w:r>
      <w:r w:rsidR="004A6D7C">
        <w:rPr>
          <w:rFonts w:ascii="Arial" w:hAnsi="Arial" w:cs="Arial"/>
          <w:sz w:val="22"/>
          <w:szCs w:val="22"/>
        </w:rPr>
        <w:t>2</w:t>
      </w:r>
      <w:r w:rsidR="00AD7A6F" w:rsidRPr="00AD7A6F">
        <w:rPr>
          <w:rFonts w:ascii="Arial" w:hAnsi="Arial" w:cs="Arial"/>
          <w:sz w:val="22"/>
          <w:szCs w:val="22"/>
        </w:rPr>
        <w:t xml:space="preserve"> této smlouvy, nejpozději </w:t>
      </w:r>
      <w:r w:rsidR="002A6CEC">
        <w:rPr>
          <w:rFonts w:ascii="Arial" w:hAnsi="Arial" w:cs="Arial"/>
          <w:sz w:val="22"/>
          <w:szCs w:val="22"/>
        </w:rPr>
        <w:t>při podpisu této smlouvy.</w:t>
      </w:r>
    </w:p>
    <w:p w14:paraId="16F180E3" w14:textId="77777777" w:rsidR="00F346AC" w:rsidRDefault="00F346AC" w:rsidP="00F13154">
      <w:pPr>
        <w:pStyle w:val="Zkladntextodsazen"/>
        <w:numPr>
          <w:ilvl w:val="1"/>
          <w:numId w:val="31"/>
        </w:numPr>
        <w:tabs>
          <w:tab w:val="left" w:pos="567"/>
        </w:tabs>
        <w:spacing w:line="260" w:lineRule="exact"/>
        <w:jc w:val="both"/>
        <w:rPr>
          <w:rFonts w:ascii="Arial" w:hAnsi="Arial" w:cs="Arial"/>
          <w:sz w:val="22"/>
          <w:szCs w:val="22"/>
        </w:rPr>
      </w:pPr>
      <w:r w:rsidRPr="005C477F">
        <w:rPr>
          <w:rFonts w:ascii="Arial" w:hAnsi="Arial" w:cs="Arial"/>
          <w:sz w:val="22"/>
          <w:szCs w:val="22"/>
        </w:rPr>
        <w:t xml:space="preserve">Odpovědnost za škodu se řídí příslušnými </w:t>
      </w:r>
      <w:r w:rsidR="00225EFF" w:rsidRPr="005C477F">
        <w:rPr>
          <w:rFonts w:ascii="Arial" w:hAnsi="Arial" w:cs="Arial"/>
          <w:sz w:val="22"/>
          <w:szCs w:val="22"/>
        </w:rPr>
        <w:t>ustanoveními občanského</w:t>
      </w:r>
      <w:r w:rsidRPr="005C477F">
        <w:rPr>
          <w:rFonts w:ascii="Arial" w:hAnsi="Arial" w:cs="Arial"/>
          <w:sz w:val="22"/>
          <w:szCs w:val="22"/>
        </w:rPr>
        <w:t xml:space="preserve"> zákoníku, nestanoví-li smlouva jinak.</w:t>
      </w:r>
    </w:p>
    <w:p w14:paraId="49EA3CBC" w14:textId="77777777" w:rsidR="00EF32E3" w:rsidRDefault="00EF32E3" w:rsidP="00165631">
      <w:pPr>
        <w:spacing w:line="260" w:lineRule="exact"/>
        <w:jc w:val="center"/>
        <w:rPr>
          <w:rFonts w:ascii="Arial" w:hAnsi="Arial" w:cs="Arial"/>
          <w:b/>
          <w:sz w:val="22"/>
          <w:szCs w:val="22"/>
        </w:rPr>
      </w:pPr>
    </w:p>
    <w:p w14:paraId="3A28E1F2" w14:textId="77777777" w:rsidR="00392621" w:rsidRPr="005C477F" w:rsidRDefault="00392621" w:rsidP="00F13154">
      <w:pPr>
        <w:spacing w:before="120" w:after="120" w:line="260" w:lineRule="exact"/>
        <w:jc w:val="center"/>
        <w:rPr>
          <w:rFonts w:ascii="Arial" w:hAnsi="Arial" w:cs="Arial"/>
          <w:b/>
          <w:sz w:val="22"/>
          <w:szCs w:val="22"/>
        </w:rPr>
      </w:pPr>
      <w:r w:rsidRPr="005C477F">
        <w:rPr>
          <w:rFonts w:ascii="Arial" w:hAnsi="Arial" w:cs="Arial"/>
          <w:b/>
          <w:sz w:val="22"/>
          <w:szCs w:val="22"/>
        </w:rPr>
        <w:t xml:space="preserve">Článek </w:t>
      </w:r>
      <w:r w:rsidR="00F346AC" w:rsidRPr="005C477F">
        <w:rPr>
          <w:rFonts w:ascii="Arial" w:hAnsi="Arial" w:cs="Arial"/>
          <w:b/>
          <w:sz w:val="22"/>
          <w:szCs w:val="22"/>
        </w:rPr>
        <w:t>10</w:t>
      </w:r>
      <w:r w:rsidRPr="005C477F">
        <w:rPr>
          <w:rFonts w:ascii="Arial" w:hAnsi="Arial" w:cs="Arial"/>
          <w:b/>
          <w:sz w:val="22"/>
          <w:szCs w:val="22"/>
        </w:rPr>
        <w:t xml:space="preserve"> – Ostatní ujednání, závěrečná ustanovení</w:t>
      </w:r>
    </w:p>
    <w:p w14:paraId="6BE3C911" w14:textId="77777777" w:rsidR="00A07442" w:rsidRDefault="008A23A6" w:rsidP="00F13154">
      <w:pPr>
        <w:pStyle w:val="Zkladntextodsazen"/>
        <w:numPr>
          <w:ilvl w:val="1"/>
          <w:numId w:val="6"/>
        </w:numPr>
        <w:tabs>
          <w:tab w:val="left" w:pos="567"/>
        </w:tabs>
        <w:spacing w:line="260" w:lineRule="exact"/>
        <w:ind w:firstLine="0"/>
        <w:jc w:val="both"/>
        <w:rPr>
          <w:rFonts w:ascii="Arial" w:hAnsi="Arial" w:cs="Arial"/>
          <w:sz w:val="22"/>
          <w:szCs w:val="22"/>
        </w:rPr>
      </w:pPr>
      <w:r>
        <w:rPr>
          <w:rFonts w:ascii="Arial" w:hAnsi="Arial" w:cs="Arial"/>
          <w:sz w:val="22"/>
          <w:szCs w:val="22"/>
        </w:rPr>
        <w:t>Příkazník</w:t>
      </w:r>
      <w:r w:rsidR="00A07442" w:rsidRPr="005C477F">
        <w:rPr>
          <w:rFonts w:ascii="Arial" w:hAnsi="Arial" w:cs="Arial"/>
          <w:sz w:val="22"/>
          <w:szCs w:val="22"/>
        </w:rPr>
        <w:t xml:space="preserve"> </w:t>
      </w:r>
      <w:r w:rsidR="00392621" w:rsidRPr="005C477F">
        <w:rPr>
          <w:rFonts w:ascii="Arial" w:hAnsi="Arial" w:cs="Arial"/>
          <w:sz w:val="22"/>
          <w:szCs w:val="22"/>
        </w:rPr>
        <w:t xml:space="preserve">je oprávněn vypovědět </w:t>
      </w:r>
      <w:r w:rsidR="00A07442" w:rsidRPr="005C477F">
        <w:rPr>
          <w:rFonts w:ascii="Arial" w:hAnsi="Arial" w:cs="Arial"/>
          <w:sz w:val="22"/>
          <w:szCs w:val="22"/>
        </w:rPr>
        <w:t xml:space="preserve">smlouvu s účinností ke konci kalendářního měsíce následujícího po měsíci, v němž byla výpověď doručena </w:t>
      </w:r>
      <w:r>
        <w:rPr>
          <w:rFonts w:ascii="Arial" w:hAnsi="Arial" w:cs="Arial"/>
          <w:sz w:val="22"/>
          <w:szCs w:val="22"/>
        </w:rPr>
        <w:t>příkazci</w:t>
      </w:r>
      <w:r w:rsidR="00A07442" w:rsidRPr="005C477F">
        <w:rPr>
          <w:rFonts w:ascii="Arial" w:hAnsi="Arial" w:cs="Arial"/>
          <w:sz w:val="22"/>
          <w:szCs w:val="22"/>
        </w:rPr>
        <w:t xml:space="preserve">, nevyplývá-li z výpovědi doba pozdější. Do doby ukončení výpovědní lhůty jsou smluvní strany vázány zněním </w:t>
      </w:r>
      <w:r>
        <w:rPr>
          <w:rFonts w:ascii="Arial" w:hAnsi="Arial" w:cs="Arial"/>
          <w:sz w:val="22"/>
          <w:szCs w:val="22"/>
        </w:rPr>
        <w:t>§ 2440</w:t>
      </w:r>
      <w:r w:rsidR="00A07442" w:rsidRPr="005C477F">
        <w:rPr>
          <w:rFonts w:ascii="Arial" w:hAnsi="Arial" w:cs="Arial"/>
          <w:sz w:val="22"/>
          <w:szCs w:val="22"/>
        </w:rPr>
        <w:t xml:space="preserve"> </w:t>
      </w:r>
      <w:r>
        <w:rPr>
          <w:rFonts w:ascii="Arial" w:hAnsi="Arial" w:cs="Arial"/>
          <w:sz w:val="22"/>
          <w:szCs w:val="22"/>
        </w:rPr>
        <w:t>občanského</w:t>
      </w:r>
      <w:r w:rsidR="00A07442" w:rsidRPr="005C477F">
        <w:rPr>
          <w:rFonts w:ascii="Arial" w:hAnsi="Arial" w:cs="Arial"/>
          <w:sz w:val="22"/>
          <w:szCs w:val="22"/>
        </w:rPr>
        <w:t xml:space="preserve"> zákoníku.</w:t>
      </w:r>
    </w:p>
    <w:p w14:paraId="1CA57535" w14:textId="77777777" w:rsidR="006A2289" w:rsidRPr="005C477F" w:rsidRDefault="006A2289" w:rsidP="006A2289">
      <w:pPr>
        <w:pStyle w:val="Zkladntextodsazen"/>
        <w:tabs>
          <w:tab w:val="left" w:pos="567"/>
        </w:tabs>
        <w:spacing w:line="260" w:lineRule="exact"/>
        <w:jc w:val="both"/>
        <w:rPr>
          <w:rFonts w:ascii="Arial" w:hAnsi="Arial" w:cs="Arial"/>
          <w:sz w:val="22"/>
          <w:szCs w:val="22"/>
        </w:rPr>
      </w:pPr>
    </w:p>
    <w:p w14:paraId="128E389D" w14:textId="77777777" w:rsidR="00A07442" w:rsidRPr="005C477F" w:rsidRDefault="008A23A6" w:rsidP="00F13154">
      <w:pPr>
        <w:pStyle w:val="Zkladntextodsazen"/>
        <w:numPr>
          <w:ilvl w:val="1"/>
          <w:numId w:val="6"/>
        </w:numPr>
        <w:tabs>
          <w:tab w:val="left" w:pos="567"/>
        </w:tabs>
        <w:spacing w:line="260" w:lineRule="exact"/>
        <w:ind w:firstLine="0"/>
        <w:jc w:val="both"/>
        <w:rPr>
          <w:rFonts w:ascii="Arial" w:hAnsi="Arial" w:cs="Arial"/>
          <w:sz w:val="22"/>
          <w:szCs w:val="22"/>
        </w:rPr>
      </w:pPr>
      <w:r>
        <w:rPr>
          <w:rFonts w:ascii="Arial" w:hAnsi="Arial" w:cs="Arial"/>
          <w:sz w:val="22"/>
          <w:szCs w:val="22"/>
        </w:rPr>
        <w:t>Příkazce</w:t>
      </w:r>
      <w:r w:rsidR="00A07442" w:rsidRPr="005C477F">
        <w:rPr>
          <w:rFonts w:ascii="Arial" w:hAnsi="Arial" w:cs="Arial"/>
          <w:sz w:val="22"/>
          <w:szCs w:val="22"/>
        </w:rPr>
        <w:t xml:space="preserve"> může smlouvu kdykoli částečně nebo v celém rozsahu vypovědět. </w:t>
      </w:r>
      <w:r w:rsidR="00392621" w:rsidRPr="005C477F">
        <w:rPr>
          <w:rFonts w:ascii="Arial" w:hAnsi="Arial" w:cs="Arial"/>
          <w:sz w:val="22"/>
          <w:szCs w:val="22"/>
        </w:rPr>
        <w:t xml:space="preserve">Smlouva může být </w:t>
      </w:r>
      <w:r w:rsidR="00A07442" w:rsidRPr="005C477F">
        <w:rPr>
          <w:rFonts w:ascii="Arial" w:hAnsi="Arial" w:cs="Arial"/>
          <w:sz w:val="22"/>
          <w:szCs w:val="22"/>
        </w:rPr>
        <w:t xml:space="preserve">rovněž </w:t>
      </w:r>
      <w:r w:rsidR="00392621" w:rsidRPr="005C477F">
        <w:rPr>
          <w:rFonts w:ascii="Arial" w:hAnsi="Arial" w:cs="Arial"/>
          <w:sz w:val="22"/>
          <w:szCs w:val="22"/>
        </w:rPr>
        <w:t>zrušena dohodou</w:t>
      </w:r>
      <w:r w:rsidR="00A07442" w:rsidRPr="005C477F">
        <w:rPr>
          <w:rFonts w:ascii="Arial" w:hAnsi="Arial" w:cs="Arial"/>
          <w:sz w:val="22"/>
          <w:szCs w:val="22"/>
        </w:rPr>
        <w:t xml:space="preserve"> smluvních stran</w:t>
      </w:r>
      <w:r w:rsidR="00392621" w:rsidRPr="005C477F">
        <w:rPr>
          <w:rFonts w:ascii="Arial" w:hAnsi="Arial" w:cs="Arial"/>
          <w:sz w:val="22"/>
          <w:szCs w:val="22"/>
        </w:rPr>
        <w:t>. Výpověď i dohoda musí být v písemné formě.</w:t>
      </w:r>
    </w:p>
    <w:p w14:paraId="751EA803" w14:textId="77777777" w:rsidR="00343D1F" w:rsidRPr="005C477F" w:rsidRDefault="00343D1F" w:rsidP="00F13154">
      <w:pPr>
        <w:pStyle w:val="Zkladntextodsazen"/>
        <w:tabs>
          <w:tab w:val="left" w:pos="567"/>
        </w:tabs>
        <w:spacing w:line="260" w:lineRule="exact"/>
        <w:jc w:val="both"/>
      </w:pPr>
    </w:p>
    <w:p w14:paraId="34207825" w14:textId="77777777" w:rsidR="00392621" w:rsidRPr="005C477F" w:rsidRDefault="008A23A6" w:rsidP="00F13154">
      <w:pPr>
        <w:pStyle w:val="Zkladntextodsazen"/>
        <w:numPr>
          <w:ilvl w:val="1"/>
          <w:numId w:val="6"/>
        </w:numPr>
        <w:tabs>
          <w:tab w:val="left" w:pos="567"/>
        </w:tabs>
        <w:spacing w:line="260" w:lineRule="exact"/>
        <w:ind w:firstLine="0"/>
        <w:jc w:val="both"/>
        <w:rPr>
          <w:rFonts w:ascii="Arial" w:hAnsi="Arial" w:cs="Arial"/>
          <w:sz w:val="22"/>
          <w:szCs w:val="22"/>
        </w:rPr>
      </w:pPr>
      <w:r>
        <w:rPr>
          <w:rFonts w:ascii="Arial" w:hAnsi="Arial" w:cs="Arial"/>
          <w:sz w:val="22"/>
          <w:szCs w:val="22"/>
        </w:rPr>
        <w:t>Příkazce</w:t>
      </w:r>
      <w:r w:rsidR="00343D1F" w:rsidRPr="005C477F">
        <w:rPr>
          <w:rFonts w:ascii="Arial" w:hAnsi="Arial" w:cs="Arial"/>
          <w:sz w:val="22"/>
          <w:szCs w:val="22"/>
        </w:rPr>
        <w:t xml:space="preserve"> má právo vypovědět tuto smlouvu v případě, že v souvislosti s plněním účelu této smlouvy dojde ke spáchání trestného činu. Výpovědní doba činí 3 dny a začíná běžet dnem následujícím po dni, kdy bylo písemné vyhotovení výpovědi doručeno </w:t>
      </w:r>
      <w:r>
        <w:rPr>
          <w:rFonts w:ascii="Arial" w:hAnsi="Arial" w:cs="Arial"/>
          <w:sz w:val="22"/>
          <w:szCs w:val="22"/>
        </w:rPr>
        <w:t>příkazníkovi</w:t>
      </w:r>
      <w:r w:rsidR="00343D1F" w:rsidRPr="005C477F">
        <w:rPr>
          <w:rFonts w:ascii="Arial" w:hAnsi="Arial" w:cs="Arial"/>
          <w:sz w:val="22"/>
          <w:szCs w:val="22"/>
        </w:rPr>
        <w:t>.</w:t>
      </w:r>
    </w:p>
    <w:p w14:paraId="5CAE036C" w14:textId="77777777" w:rsidR="00343D1F" w:rsidRPr="005C477F" w:rsidRDefault="00343D1F" w:rsidP="00F13154">
      <w:pPr>
        <w:pStyle w:val="Zkladntextodsazen"/>
        <w:tabs>
          <w:tab w:val="left" w:pos="567"/>
        </w:tabs>
        <w:spacing w:line="260" w:lineRule="exact"/>
        <w:jc w:val="both"/>
        <w:rPr>
          <w:rFonts w:ascii="Arial" w:hAnsi="Arial" w:cs="Arial"/>
          <w:sz w:val="22"/>
          <w:szCs w:val="22"/>
        </w:rPr>
      </w:pPr>
    </w:p>
    <w:p w14:paraId="1AC63A3A" w14:textId="77777777" w:rsidR="006F040D" w:rsidRPr="005C477F" w:rsidRDefault="008A23A6" w:rsidP="00F13154">
      <w:pPr>
        <w:pStyle w:val="Zkladntextodsazen"/>
        <w:numPr>
          <w:ilvl w:val="1"/>
          <w:numId w:val="6"/>
        </w:numPr>
        <w:tabs>
          <w:tab w:val="left" w:pos="567"/>
        </w:tabs>
        <w:spacing w:line="260" w:lineRule="exact"/>
        <w:ind w:firstLine="0"/>
        <w:jc w:val="both"/>
        <w:rPr>
          <w:rFonts w:ascii="Arial" w:hAnsi="Arial" w:cs="Arial"/>
          <w:sz w:val="22"/>
          <w:szCs w:val="22"/>
        </w:rPr>
      </w:pPr>
      <w:r>
        <w:rPr>
          <w:rFonts w:ascii="Arial" w:hAnsi="Arial" w:cs="Arial"/>
          <w:sz w:val="22"/>
          <w:szCs w:val="22"/>
        </w:rPr>
        <w:t>Příkazce</w:t>
      </w:r>
      <w:r w:rsidR="006F040D" w:rsidRPr="005C477F">
        <w:rPr>
          <w:rFonts w:ascii="Arial" w:hAnsi="Arial" w:cs="Arial"/>
          <w:sz w:val="22"/>
          <w:szCs w:val="22"/>
        </w:rPr>
        <w:t xml:space="preserve"> si vyhrazuje právo odstoupit od smlouvy v případě, že stavba, pro kterou se sjednává</w:t>
      </w:r>
      <w:r w:rsidR="00CF6F37" w:rsidRPr="005C477F">
        <w:rPr>
          <w:rFonts w:ascii="Arial" w:hAnsi="Arial" w:cs="Arial"/>
          <w:sz w:val="22"/>
          <w:szCs w:val="22"/>
        </w:rPr>
        <w:t xml:space="preserve"> </w:t>
      </w:r>
      <w:r w:rsidR="006F040D" w:rsidRPr="005C477F">
        <w:rPr>
          <w:rFonts w:ascii="Arial" w:hAnsi="Arial" w:cs="Arial"/>
          <w:sz w:val="22"/>
          <w:szCs w:val="22"/>
        </w:rPr>
        <w:t>předmět plnění dle č</w:t>
      </w:r>
      <w:r w:rsidR="007C1931">
        <w:rPr>
          <w:rFonts w:ascii="Arial" w:hAnsi="Arial" w:cs="Arial"/>
          <w:sz w:val="22"/>
          <w:szCs w:val="22"/>
        </w:rPr>
        <w:t>l</w:t>
      </w:r>
      <w:r w:rsidR="006F040D" w:rsidRPr="005C477F">
        <w:rPr>
          <w:rFonts w:ascii="Arial" w:hAnsi="Arial" w:cs="Arial"/>
          <w:sz w:val="22"/>
          <w:szCs w:val="22"/>
        </w:rPr>
        <w:t>. 2</w:t>
      </w:r>
      <w:r w:rsidR="00CF6F37" w:rsidRPr="005C477F">
        <w:rPr>
          <w:rFonts w:ascii="Arial" w:hAnsi="Arial" w:cs="Arial"/>
          <w:sz w:val="22"/>
          <w:szCs w:val="22"/>
        </w:rPr>
        <w:t>,</w:t>
      </w:r>
      <w:r w:rsidR="006F040D" w:rsidRPr="005C477F">
        <w:rPr>
          <w:rFonts w:ascii="Arial" w:hAnsi="Arial" w:cs="Arial"/>
          <w:sz w:val="22"/>
          <w:szCs w:val="22"/>
        </w:rPr>
        <w:t xml:space="preserve"> nebude zahájena v termínu 12 měsíců od podpisu této smlouvy. </w:t>
      </w:r>
      <w:r>
        <w:rPr>
          <w:rFonts w:ascii="Arial" w:hAnsi="Arial" w:cs="Arial"/>
          <w:sz w:val="22"/>
          <w:szCs w:val="22"/>
        </w:rPr>
        <w:t>Příkazník</w:t>
      </w:r>
      <w:r w:rsidR="006F040D" w:rsidRPr="005C477F">
        <w:rPr>
          <w:rFonts w:ascii="Arial" w:hAnsi="Arial" w:cs="Arial"/>
          <w:sz w:val="22"/>
          <w:szCs w:val="22"/>
        </w:rPr>
        <w:t xml:space="preserve"> bere tuto skutečnost na vědomí a pro případ, že se tak stane</w:t>
      </w:r>
      <w:r w:rsidR="000919E1">
        <w:rPr>
          <w:rFonts w:ascii="Arial" w:hAnsi="Arial" w:cs="Arial"/>
          <w:sz w:val="22"/>
          <w:szCs w:val="22"/>
        </w:rPr>
        <w:t>,</w:t>
      </w:r>
      <w:r w:rsidR="006F040D" w:rsidRPr="005C477F">
        <w:rPr>
          <w:rFonts w:ascii="Arial" w:hAnsi="Arial" w:cs="Arial"/>
          <w:sz w:val="22"/>
          <w:szCs w:val="22"/>
        </w:rPr>
        <w:t xml:space="preserve"> je s tím srozuměn.</w:t>
      </w:r>
    </w:p>
    <w:p w14:paraId="41B47D71" w14:textId="77777777" w:rsidR="006F040D" w:rsidRPr="005C477F" w:rsidRDefault="006F040D" w:rsidP="00F13154">
      <w:pPr>
        <w:pStyle w:val="Zkladntextodsazen"/>
        <w:tabs>
          <w:tab w:val="left" w:pos="567"/>
        </w:tabs>
        <w:spacing w:line="260" w:lineRule="exact"/>
        <w:jc w:val="both"/>
        <w:rPr>
          <w:rFonts w:ascii="Arial" w:hAnsi="Arial" w:cs="Arial"/>
          <w:sz w:val="22"/>
          <w:szCs w:val="22"/>
        </w:rPr>
      </w:pPr>
    </w:p>
    <w:p w14:paraId="443D1EA2" w14:textId="4581DAA3" w:rsidR="005E599F" w:rsidRDefault="008A23A6" w:rsidP="005E599F">
      <w:pPr>
        <w:pStyle w:val="Zkladntextodsazen"/>
        <w:numPr>
          <w:ilvl w:val="1"/>
          <w:numId w:val="6"/>
        </w:numPr>
        <w:tabs>
          <w:tab w:val="left" w:pos="567"/>
        </w:tabs>
        <w:spacing w:line="260" w:lineRule="exact"/>
        <w:ind w:firstLine="0"/>
        <w:jc w:val="both"/>
        <w:rPr>
          <w:rFonts w:ascii="Arial" w:hAnsi="Arial" w:cs="Arial"/>
          <w:sz w:val="22"/>
          <w:szCs w:val="22"/>
        </w:rPr>
      </w:pPr>
      <w:r w:rsidRPr="005E599F">
        <w:rPr>
          <w:rFonts w:ascii="Arial" w:hAnsi="Arial" w:cs="Arial"/>
          <w:sz w:val="22"/>
          <w:szCs w:val="22"/>
        </w:rPr>
        <w:t>Příkazník</w:t>
      </w:r>
      <w:r w:rsidR="00343D1F" w:rsidRPr="005E599F">
        <w:rPr>
          <w:rFonts w:ascii="Arial" w:hAnsi="Arial" w:cs="Arial"/>
          <w:sz w:val="22"/>
          <w:szCs w:val="22"/>
        </w:rPr>
        <w:t xml:space="preserve"> prohlašuje, že se před uzavřením smlouvy nedopustil v souvislosti se zadávacím řízením sám nebo prostřednictvím jiné osoby žádného jednání, jež by odporovalo </w:t>
      </w:r>
      <w:r w:rsidR="00B65206" w:rsidRPr="00BF08B6">
        <w:rPr>
          <w:rFonts w:ascii="Arial" w:hAnsi="Arial" w:cs="Arial"/>
          <w:sz w:val="22"/>
          <w:szCs w:val="22"/>
        </w:rPr>
        <w:t>zákonům</w:t>
      </w:r>
      <w:r w:rsidR="00343D1F" w:rsidRPr="005E599F">
        <w:rPr>
          <w:rFonts w:ascii="Arial" w:hAnsi="Arial" w:cs="Arial"/>
          <w:sz w:val="22"/>
          <w:szCs w:val="22"/>
        </w:rPr>
        <w:t xml:space="preserve"> nebo dobrým mravům nebo by zákon</w:t>
      </w:r>
      <w:r w:rsidR="00B65206">
        <w:rPr>
          <w:rFonts w:ascii="Arial" w:hAnsi="Arial" w:cs="Arial"/>
          <w:sz w:val="22"/>
          <w:szCs w:val="22"/>
        </w:rPr>
        <w:t>y</w:t>
      </w:r>
      <w:r w:rsidR="00343D1F" w:rsidRPr="005E599F">
        <w:rPr>
          <w:rFonts w:ascii="Arial" w:hAnsi="Arial" w:cs="Arial"/>
          <w:sz w:val="22"/>
          <w:szCs w:val="22"/>
        </w:rPr>
        <w:t xml:space="preserve"> obcházelo, zejména že nenabízel žádné výhody osobám podílejícím se na zadání veřejné zakázky, na kterou s ním </w:t>
      </w:r>
      <w:r w:rsidR="00DF0926">
        <w:rPr>
          <w:rFonts w:ascii="Arial" w:hAnsi="Arial" w:cs="Arial"/>
          <w:sz w:val="22"/>
          <w:szCs w:val="22"/>
        </w:rPr>
        <w:t>příkazce</w:t>
      </w:r>
      <w:bookmarkStart w:id="0" w:name="_GoBack"/>
      <w:bookmarkEnd w:id="0"/>
      <w:r w:rsidR="00343D1F" w:rsidRPr="005E599F">
        <w:rPr>
          <w:rFonts w:ascii="Arial" w:hAnsi="Arial" w:cs="Arial"/>
          <w:sz w:val="22"/>
          <w:szCs w:val="22"/>
        </w:rPr>
        <w:t xml:space="preserve"> uzavřel smlouvu, a že se zejména ve</w:t>
      </w:r>
      <w:r w:rsidR="005064E5">
        <w:rPr>
          <w:rFonts w:ascii="Arial" w:hAnsi="Arial" w:cs="Arial"/>
          <w:sz w:val="22"/>
          <w:szCs w:val="22"/>
        </w:rPr>
        <w:t> </w:t>
      </w:r>
      <w:r w:rsidR="00343D1F" w:rsidRPr="005E599F">
        <w:rPr>
          <w:rFonts w:ascii="Arial" w:hAnsi="Arial" w:cs="Arial"/>
          <w:sz w:val="22"/>
          <w:szCs w:val="22"/>
        </w:rPr>
        <w:t xml:space="preserve">vztahu </w:t>
      </w:r>
      <w:r w:rsidR="00343D1F" w:rsidRPr="005E599F">
        <w:rPr>
          <w:rFonts w:ascii="Arial" w:hAnsi="Arial" w:cs="Arial"/>
          <w:sz w:val="22"/>
          <w:szCs w:val="22"/>
        </w:rPr>
        <w:lastRenderedPageBreak/>
        <w:t xml:space="preserve">k ostatním </w:t>
      </w:r>
      <w:r w:rsidR="00E51867">
        <w:rPr>
          <w:rFonts w:ascii="Arial" w:hAnsi="Arial" w:cs="Arial"/>
          <w:sz w:val="22"/>
          <w:szCs w:val="22"/>
        </w:rPr>
        <w:t>účastníkům zadávacího řízení</w:t>
      </w:r>
      <w:r w:rsidR="00343D1F" w:rsidRPr="005E599F">
        <w:rPr>
          <w:rFonts w:ascii="Arial" w:hAnsi="Arial" w:cs="Arial"/>
          <w:sz w:val="22"/>
          <w:szCs w:val="22"/>
        </w:rPr>
        <w:t xml:space="preserve"> nedopustil žádného jednání narušujícího hospodářskou soutěž.</w:t>
      </w:r>
      <w:r w:rsidR="005E599F" w:rsidRPr="005E599F">
        <w:rPr>
          <w:rFonts w:ascii="Arial" w:hAnsi="Arial" w:cs="Arial"/>
          <w:sz w:val="22"/>
          <w:szCs w:val="22"/>
        </w:rPr>
        <w:t xml:space="preserve"> </w:t>
      </w:r>
    </w:p>
    <w:p w14:paraId="77CD0ABC" w14:textId="77777777" w:rsidR="005E599F" w:rsidRPr="005064E5" w:rsidRDefault="005E599F" w:rsidP="005064E5">
      <w:pPr>
        <w:rPr>
          <w:rFonts w:ascii="Arial" w:hAnsi="Arial" w:cs="Arial"/>
          <w:sz w:val="22"/>
          <w:szCs w:val="22"/>
        </w:rPr>
      </w:pPr>
    </w:p>
    <w:p w14:paraId="1021BEFE" w14:textId="77777777" w:rsidR="005E599F" w:rsidRDefault="005E599F" w:rsidP="005E599F">
      <w:pPr>
        <w:pStyle w:val="Zkladntextodsazen"/>
        <w:numPr>
          <w:ilvl w:val="1"/>
          <w:numId w:val="6"/>
        </w:numPr>
        <w:tabs>
          <w:tab w:val="left" w:pos="567"/>
        </w:tabs>
        <w:spacing w:line="260" w:lineRule="exact"/>
        <w:ind w:firstLine="0"/>
        <w:jc w:val="both"/>
        <w:rPr>
          <w:rFonts w:ascii="Arial" w:hAnsi="Arial" w:cs="Arial"/>
          <w:sz w:val="22"/>
          <w:szCs w:val="22"/>
        </w:rPr>
      </w:pPr>
      <w:r w:rsidRPr="005E599F">
        <w:rPr>
          <w:rFonts w:ascii="Arial" w:hAnsi="Arial" w:cs="Arial"/>
          <w:sz w:val="22"/>
          <w:szCs w:val="22"/>
        </w:rPr>
        <w:t xml:space="preserve">Smluvní strany prohlašují, že tato smlouva neobsahuje žádné údaje, které by byly smluvními stranami považovány za obchodní tajemství, stejně tak jako údaje, jejichž zveřejnění by bránily jiné právní předpisy.  </w:t>
      </w:r>
    </w:p>
    <w:p w14:paraId="79A8D0F0" w14:textId="77777777" w:rsidR="005E599F" w:rsidRPr="005064E5" w:rsidRDefault="005E599F" w:rsidP="005064E5">
      <w:pPr>
        <w:rPr>
          <w:rFonts w:ascii="Arial" w:hAnsi="Arial" w:cs="Arial"/>
          <w:sz w:val="22"/>
          <w:szCs w:val="22"/>
        </w:rPr>
      </w:pPr>
    </w:p>
    <w:p w14:paraId="5C649001" w14:textId="77777777" w:rsidR="00A06DA0" w:rsidRPr="005C1B65" w:rsidRDefault="00A06DA0" w:rsidP="00A06DA0">
      <w:pPr>
        <w:pStyle w:val="Zkladntextodsazen"/>
        <w:numPr>
          <w:ilvl w:val="1"/>
          <w:numId w:val="6"/>
        </w:numPr>
        <w:tabs>
          <w:tab w:val="left" w:pos="567"/>
        </w:tabs>
        <w:ind w:firstLine="0"/>
        <w:jc w:val="both"/>
        <w:rPr>
          <w:rFonts w:ascii="Arial" w:hAnsi="Arial" w:cs="Arial"/>
          <w:sz w:val="22"/>
          <w:szCs w:val="22"/>
        </w:rPr>
      </w:pPr>
      <w:r w:rsidRPr="005C1B65">
        <w:rPr>
          <w:rFonts w:ascii="Arial" w:hAnsi="Arial" w:cs="Arial"/>
          <w:sz w:val="22"/>
          <w:szCs w:val="22"/>
        </w:rPr>
        <w:t>Tato smlouva nabývá platnosti dnem podpisu a účinnosti dnem uveřejnění v informačním systému veřejné správy - Registru smluv.</w:t>
      </w:r>
    </w:p>
    <w:p w14:paraId="18F56A48" w14:textId="77777777" w:rsidR="00A06DA0" w:rsidRPr="005064E5" w:rsidRDefault="00A06DA0" w:rsidP="005064E5">
      <w:pPr>
        <w:rPr>
          <w:rFonts w:ascii="Arial" w:hAnsi="Arial" w:cs="Arial"/>
          <w:sz w:val="22"/>
          <w:szCs w:val="22"/>
        </w:rPr>
      </w:pPr>
    </w:p>
    <w:p w14:paraId="19FAFF8F" w14:textId="77777777" w:rsidR="00A06DA0" w:rsidRPr="005C1B65" w:rsidRDefault="00A06DA0" w:rsidP="00A06DA0">
      <w:pPr>
        <w:pStyle w:val="Zkladntextodsazen"/>
        <w:numPr>
          <w:ilvl w:val="1"/>
          <w:numId w:val="6"/>
        </w:numPr>
        <w:tabs>
          <w:tab w:val="left" w:pos="567"/>
        </w:tabs>
        <w:ind w:firstLine="0"/>
        <w:jc w:val="both"/>
        <w:rPr>
          <w:rFonts w:ascii="Arial" w:hAnsi="Arial" w:cs="Arial"/>
          <w:sz w:val="22"/>
          <w:szCs w:val="22"/>
        </w:rPr>
      </w:pPr>
      <w:r w:rsidRPr="005C1B65">
        <w:rPr>
          <w:rFonts w:ascii="Arial" w:hAnsi="Arial" w:cs="Arial"/>
          <w:sz w:val="22"/>
          <w:szCs w:val="22"/>
        </w:rPr>
        <w:t>Příkazník výslovně souhlasí se zveřejněním celého textu této smlouvy včetně podpisů v</w:t>
      </w:r>
      <w:r w:rsidR="005064E5">
        <w:rPr>
          <w:rFonts w:ascii="Arial" w:hAnsi="Arial" w:cs="Arial"/>
          <w:sz w:val="22"/>
          <w:szCs w:val="22"/>
        </w:rPr>
        <w:t> </w:t>
      </w:r>
      <w:r w:rsidRPr="005C1B65">
        <w:rPr>
          <w:rFonts w:ascii="Arial" w:hAnsi="Arial" w:cs="Arial"/>
          <w:sz w:val="22"/>
          <w:szCs w:val="22"/>
        </w:rPr>
        <w:t>informačním systému veřejné správy - Registru smluv a na veřejně přístupných webových stránkách Kraje Vysočina.</w:t>
      </w:r>
    </w:p>
    <w:p w14:paraId="4D2ADBA7" w14:textId="77777777" w:rsidR="00A06DA0" w:rsidRPr="005064E5" w:rsidRDefault="00A06DA0" w:rsidP="005064E5">
      <w:pPr>
        <w:rPr>
          <w:rFonts w:ascii="Arial" w:hAnsi="Arial" w:cs="Arial"/>
          <w:sz w:val="22"/>
          <w:szCs w:val="22"/>
        </w:rPr>
      </w:pPr>
    </w:p>
    <w:p w14:paraId="0039732F" w14:textId="61700D1C" w:rsidR="00A06DA0" w:rsidRPr="005C1B65" w:rsidRDefault="00A06DA0" w:rsidP="00A06DA0">
      <w:pPr>
        <w:pStyle w:val="Zkladntextodsazen"/>
        <w:numPr>
          <w:ilvl w:val="1"/>
          <w:numId w:val="6"/>
        </w:numPr>
        <w:tabs>
          <w:tab w:val="left" w:pos="567"/>
        </w:tabs>
        <w:ind w:firstLine="0"/>
        <w:jc w:val="both"/>
        <w:rPr>
          <w:rFonts w:ascii="Arial" w:hAnsi="Arial" w:cs="Arial"/>
          <w:sz w:val="22"/>
          <w:szCs w:val="22"/>
        </w:rPr>
      </w:pPr>
      <w:r w:rsidRPr="005C1B65">
        <w:rPr>
          <w:rFonts w:ascii="Arial" w:hAnsi="Arial" w:cs="Arial"/>
          <w:sz w:val="22"/>
          <w:szCs w:val="22"/>
        </w:rPr>
        <w:t>Smluvní strany se dohodly, že zákonnou povinnost dle § 5 odst. 2 zákona č. 340/2015 Sb., o</w:t>
      </w:r>
      <w:r w:rsidR="005064E5">
        <w:rPr>
          <w:rFonts w:ascii="Arial" w:hAnsi="Arial" w:cs="Arial"/>
          <w:sz w:val="22"/>
          <w:szCs w:val="22"/>
        </w:rPr>
        <w:t> </w:t>
      </w:r>
      <w:r w:rsidRPr="005C1B65">
        <w:rPr>
          <w:rFonts w:ascii="Arial" w:hAnsi="Arial" w:cs="Arial"/>
          <w:sz w:val="22"/>
          <w:szCs w:val="22"/>
        </w:rPr>
        <w:t>zvláštních podmínkách účinnosti některých smluv, uveřejňování těchto smluv a o registru smluv (zákon o registru smluv)</w:t>
      </w:r>
      <w:r w:rsidR="00CB54DF">
        <w:rPr>
          <w:rFonts w:ascii="Arial" w:hAnsi="Arial" w:cs="Arial"/>
          <w:sz w:val="22"/>
          <w:szCs w:val="22"/>
        </w:rPr>
        <w:t>,</w:t>
      </w:r>
      <w:r w:rsidRPr="005C1B65">
        <w:rPr>
          <w:rFonts w:ascii="Arial" w:hAnsi="Arial" w:cs="Arial"/>
          <w:sz w:val="22"/>
          <w:szCs w:val="22"/>
        </w:rPr>
        <w:t xml:space="preserve"> </w:t>
      </w:r>
      <w:r w:rsidR="00C6600E">
        <w:rPr>
          <w:rFonts w:ascii="Arial" w:hAnsi="Arial" w:cs="Arial"/>
          <w:sz w:val="22"/>
          <w:szCs w:val="22"/>
        </w:rPr>
        <w:t>ve znění pozdějších předpisů</w:t>
      </w:r>
      <w:r w:rsidR="00CB54DF">
        <w:rPr>
          <w:rFonts w:ascii="Arial" w:hAnsi="Arial" w:cs="Arial"/>
          <w:sz w:val="22"/>
          <w:szCs w:val="22"/>
        </w:rPr>
        <w:t>,</w:t>
      </w:r>
      <w:r w:rsidR="00C6600E">
        <w:rPr>
          <w:rFonts w:ascii="Arial" w:hAnsi="Arial" w:cs="Arial"/>
          <w:sz w:val="22"/>
          <w:szCs w:val="22"/>
        </w:rPr>
        <w:t xml:space="preserve"> </w:t>
      </w:r>
      <w:r w:rsidRPr="005C1B65">
        <w:rPr>
          <w:rFonts w:ascii="Arial" w:hAnsi="Arial" w:cs="Arial"/>
          <w:sz w:val="22"/>
          <w:szCs w:val="22"/>
        </w:rPr>
        <w:t xml:space="preserve">zajistí </w:t>
      </w:r>
      <w:r w:rsidR="00F85BE8">
        <w:rPr>
          <w:rFonts w:ascii="Arial" w:hAnsi="Arial" w:cs="Arial"/>
          <w:sz w:val="22"/>
          <w:szCs w:val="22"/>
        </w:rPr>
        <w:t>p</w:t>
      </w:r>
      <w:r w:rsidRPr="005C1B65">
        <w:rPr>
          <w:rFonts w:ascii="Arial" w:hAnsi="Arial" w:cs="Arial"/>
          <w:sz w:val="22"/>
          <w:szCs w:val="22"/>
        </w:rPr>
        <w:t>říkazce.</w:t>
      </w:r>
    </w:p>
    <w:p w14:paraId="37047990" w14:textId="77777777" w:rsidR="00392621" w:rsidRPr="005C477F" w:rsidRDefault="00392621" w:rsidP="00F13154">
      <w:pPr>
        <w:pStyle w:val="Zkladntextodsazen"/>
        <w:spacing w:line="260" w:lineRule="exact"/>
        <w:jc w:val="both"/>
        <w:rPr>
          <w:rFonts w:ascii="Arial" w:hAnsi="Arial" w:cs="Arial"/>
          <w:sz w:val="22"/>
          <w:szCs w:val="22"/>
        </w:rPr>
      </w:pPr>
    </w:p>
    <w:p w14:paraId="41B85897" w14:textId="77777777" w:rsidR="00392621" w:rsidRDefault="00392621" w:rsidP="00F13154">
      <w:pPr>
        <w:pStyle w:val="Zkladntextodsazen"/>
        <w:numPr>
          <w:ilvl w:val="1"/>
          <w:numId w:val="6"/>
        </w:numPr>
        <w:tabs>
          <w:tab w:val="left" w:pos="567"/>
        </w:tabs>
        <w:spacing w:line="260" w:lineRule="exact"/>
        <w:ind w:firstLine="0"/>
        <w:jc w:val="both"/>
        <w:rPr>
          <w:rFonts w:ascii="Arial" w:hAnsi="Arial" w:cs="Arial"/>
          <w:sz w:val="22"/>
          <w:szCs w:val="22"/>
        </w:rPr>
      </w:pPr>
      <w:r w:rsidRPr="005C477F">
        <w:rPr>
          <w:rFonts w:ascii="Arial" w:hAnsi="Arial" w:cs="Arial"/>
          <w:sz w:val="22"/>
          <w:szCs w:val="22"/>
        </w:rPr>
        <w:t xml:space="preserve">Pro vztahy výslovně neupravené touto smlouvou platí příslušná ustanovení </w:t>
      </w:r>
      <w:r w:rsidR="00F2059F">
        <w:rPr>
          <w:rFonts w:ascii="Arial" w:hAnsi="Arial" w:cs="Arial"/>
          <w:sz w:val="22"/>
          <w:szCs w:val="22"/>
        </w:rPr>
        <w:t>občanského</w:t>
      </w:r>
      <w:r w:rsidR="000919E1">
        <w:rPr>
          <w:rFonts w:ascii="Arial" w:hAnsi="Arial" w:cs="Arial"/>
          <w:sz w:val="22"/>
          <w:szCs w:val="22"/>
        </w:rPr>
        <w:t xml:space="preserve"> zákoníku. </w:t>
      </w:r>
      <w:r w:rsidR="00F2059F">
        <w:rPr>
          <w:rFonts w:ascii="Arial" w:hAnsi="Arial" w:cs="Arial"/>
          <w:sz w:val="22"/>
          <w:szCs w:val="22"/>
        </w:rPr>
        <w:t>Smluvní strany se dohodly na tom, že při plnění této smlouvy nebudou mít obchodní zvyklosti přednost před dispozitivními ustanoveními zákona.</w:t>
      </w:r>
    </w:p>
    <w:p w14:paraId="01B11127" w14:textId="72A66CA6" w:rsidR="0081335A" w:rsidRDefault="0081335A" w:rsidP="0081335A">
      <w:pPr>
        <w:pStyle w:val="Zkladntextodsazen"/>
        <w:tabs>
          <w:tab w:val="left" w:pos="567"/>
        </w:tabs>
        <w:spacing w:line="260" w:lineRule="exact"/>
        <w:jc w:val="both"/>
        <w:rPr>
          <w:rFonts w:ascii="Arial" w:hAnsi="Arial" w:cs="Arial"/>
          <w:sz w:val="22"/>
          <w:szCs w:val="22"/>
        </w:rPr>
      </w:pPr>
    </w:p>
    <w:p w14:paraId="574E882E" w14:textId="41E09442" w:rsidR="00F85BE8" w:rsidRDefault="00F85BE8" w:rsidP="00F85BE8">
      <w:pPr>
        <w:pStyle w:val="Zkladntextodsazen"/>
        <w:numPr>
          <w:ilvl w:val="1"/>
          <w:numId w:val="6"/>
        </w:numPr>
        <w:tabs>
          <w:tab w:val="left" w:pos="567"/>
        </w:tabs>
        <w:spacing w:line="260" w:lineRule="exact"/>
        <w:ind w:firstLine="0"/>
        <w:jc w:val="both"/>
        <w:rPr>
          <w:rFonts w:ascii="Arial" w:hAnsi="Arial" w:cs="Arial"/>
          <w:sz w:val="22"/>
          <w:szCs w:val="22"/>
        </w:rPr>
      </w:pPr>
      <w:r w:rsidRPr="00F85BE8">
        <w:rPr>
          <w:rFonts w:ascii="Arial" w:hAnsi="Arial" w:cs="Arial"/>
          <w:sz w:val="22"/>
          <w:szCs w:val="22"/>
        </w:rPr>
        <w:t>Příkazník je povinen uchovávat veškerou dokumentaci související s realizací projektu vč.</w:t>
      </w:r>
      <w:r w:rsidR="0072502C">
        <w:rPr>
          <w:rFonts w:ascii="Arial" w:hAnsi="Arial" w:cs="Arial"/>
          <w:sz w:val="22"/>
          <w:szCs w:val="22"/>
        </w:rPr>
        <w:t> </w:t>
      </w:r>
      <w:r w:rsidRPr="00F85BE8">
        <w:rPr>
          <w:rFonts w:ascii="Arial" w:hAnsi="Arial" w:cs="Arial"/>
          <w:sz w:val="22"/>
          <w:szCs w:val="22"/>
        </w:rPr>
        <w:t>účetních</w:t>
      </w:r>
      <w:r w:rsidRPr="005C1B65">
        <w:rPr>
          <w:rFonts w:ascii="Arial" w:hAnsi="Arial" w:cs="Arial"/>
          <w:sz w:val="22"/>
          <w:szCs w:val="22"/>
        </w:rPr>
        <w:t xml:space="preserve"> dokladů minimálně do konce roku 2028.</w:t>
      </w:r>
    </w:p>
    <w:p w14:paraId="7ACB32FC" w14:textId="77777777" w:rsidR="0081335A" w:rsidRDefault="0081335A" w:rsidP="0081335A">
      <w:pPr>
        <w:pStyle w:val="Zkladntextodsazen"/>
        <w:tabs>
          <w:tab w:val="left" w:pos="567"/>
        </w:tabs>
        <w:spacing w:line="260" w:lineRule="exact"/>
        <w:jc w:val="both"/>
        <w:rPr>
          <w:rFonts w:ascii="Arial" w:hAnsi="Arial" w:cs="Arial"/>
          <w:sz w:val="22"/>
          <w:szCs w:val="22"/>
        </w:rPr>
      </w:pPr>
    </w:p>
    <w:p w14:paraId="606FEB6D" w14:textId="77777777" w:rsidR="0081335A" w:rsidRDefault="00D27458" w:rsidP="005A444E">
      <w:pPr>
        <w:pStyle w:val="Zkladntextodsazen"/>
        <w:numPr>
          <w:ilvl w:val="1"/>
          <w:numId w:val="6"/>
        </w:numPr>
        <w:tabs>
          <w:tab w:val="left" w:pos="567"/>
        </w:tabs>
        <w:spacing w:line="260" w:lineRule="exact"/>
        <w:ind w:firstLine="0"/>
        <w:jc w:val="both"/>
        <w:rPr>
          <w:rFonts w:ascii="Arial" w:hAnsi="Arial" w:cs="Arial"/>
          <w:sz w:val="22"/>
          <w:szCs w:val="22"/>
        </w:rPr>
      </w:pPr>
      <w:r>
        <w:rPr>
          <w:rFonts w:ascii="Arial" w:hAnsi="Arial" w:cs="Arial"/>
          <w:sz w:val="22"/>
          <w:szCs w:val="22"/>
        </w:rPr>
        <w:t>Příkazník</w:t>
      </w:r>
      <w:r w:rsidRPr="00F85BE8">
        <w:rPr>
          <w:rFonts w:ascii="Arial" w:hAnsi="Arial" w:cs="Arial"/>
          <w:sz w:val="22"/>
          <w:szCs w:val="22"/>
        </w:rPr>
        <w:t xml:space="preserve"> je povinen minimálně do konce roku 2028 poskytovat požadované informace</w:t>
      </w:r>
      <w:r>
        <w:rPr>
          <w:rFonts w:ascii="Arial" w:hAnsi="Arial" w:cs="Arial"/>
          <w:sz w:val="22"/>
          <w:szCs w:val="22"/>
        </w:rPr>
        <w:t xml:space="preserv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w:t>
      </w:r>
      <w:r w:rsidRPr="00F85BE8">
        <w:rPr>
          <w:rFonts w:ascii="Arial" w:hAnsi="Arial" w:cs="Arial"/>
          <w:sz w:val="22"/>
          <w:szCs w:val="22"/>
        </w:rPr>
        <w:t>vytvořit výše uvedeným osobám podmínky k provedení kontroly vztahující se k realizaci projektu</w:t>
      </w:r>
      <w:r>
        <w:rPr>
          <w:rFonts w:ascii="Arial" w:hAnsi="Arial" w:cs="Arial"/>
          <w:sz w:val="22"/>
          <w:szCs w:val="22"/>
        </w:rPr>
        <w:t xml:space="preserve"> a poskytnout jim při provádění kontroly součinnost.</w:t>
      </w:r>
    </w:p>
    <w:p w14:paraId="40A7946E" w14:textId="77777777" w:rsidR="0081335A" w:rsidRDefault="0081335A" w:rsidP="0081335A">
      <w:pPr>
        <w:pStyle w:val="Zkladntextodsazen"/>
        <w:tabs>
          <w:tab w:val="left" w:pos="567"/>
        </w:tabs>
        <w:spacing w:line="260" w:lineRule="exact"/>
        <w:jc w:val="both"/>
        <w:rPr>
          <w:rFonts w:ascii="Arial" w:hAnsi="Arial" w:cs="Arial"/>
          <w:sz w:val="22"/>
          <w:szCs w:val="22"/>
        </w:rPr>
      </w:pPr>
    </w:p>
    <w:p w14:paraId="00EBBF64" w14:textId="77777777" w:rsidR="00501065" w:rsidRDefault="00392621" w:rsidP="00F85BE8">
      <w:pPr>
        <w:pStyle w:val="Zkladntextodsazen"/>
        <w:numPr>
          <w:ilvl w:val="1"/>
          <w:numId w:val="6"/>
        </w:numPr>
        <w:tabs>
          <w:tab w:val="left" w:pos="567"/>
        </w:tabs>
        <w:spacing w:line="260" w:lineRule="exact"/>
        <w:ind w:firstLine="0"/>
        <w:jc w:val="both"/>
        <w:rPr>
          <w:rFonts w:ascii="Arial" w:hAnsi="Arial" w:cs="Arial"/>
          <w:sz w:val="22"/>
          <w:szCs w:val="22"/>
        </w:rPr>
      </w:pPr>
      <w:r w:rsidRPr="005C477F">
        <w:rPr>
          <w:rFonts w:ascii="Arial" w:hAnsi="Arial" w:cs="Arial"/>
          <w:sz w:val="22"/>
          <w:szCs w:val="22"/>
        </w:rPr>
        <w:t xml:space="preserve">Smlouva je vyhotovena ve </w:t>
      </w:r>
      <w:r w:rsidR="00FB14A8">
        <w:rPr>
          <w:rFonts w:ascii="Arial" w:hAnsi="Arial" w:cs="Arial"/>
          <w:sz w:val="22"/>
          <w:szCs w:val="22"/>
        </w:rPr>
        <w:t>čty</w:t>
      </w:r>
      <w:r w:rsidRPr="005C477F">
        <w:rPr>
          <w:rFonts w:ascii="Arial" w:hAnsi="Arial" w:cs="Arial"/>
          <w:sz w:val="22"/>
          <w:szCs w:val="22"/>
        </w:rPr>
        <w:t xml:space="preserve">řech stejnopisech, z nichž </w:t>
      </w:r>
      <w:r w:rsidR="00FB14A8">
        <w:rPr>
          <w:rFonts w:ascii="Arial" w:hAnsi="Arial" w:cs="Arial"/>
          <w:sz w:val="22"/>
          <w:szCs w:val="22"/>
        </w:rPr>
        <w:t>tři</w:t>
      </w:r>
      <w:r w:rsidRPr="005C477F">
        <w:rPr>
          <w:rFonts w:ascii="Arial" w:hAnsi="Arial" w:cs="Arial"/>
          <w:sz w:val="22"/>
          <w:szCs w:val="22"/>
        </w:rPr>
        <w:t xml:space="preserve"> obdrží </w:t>
      </w:r>
      <w:r w:rsidR="00F2059F">
        <w:rPr>
          <w:rFonts w:ascii="Arial" w:hAnsi="Arial" w:cs="Arial"/>
          <w:sz w:val="22"/>
          <w:szCs w:val="22"/>
        </w:rPr>
        <w:t>příkazce</w:t>
      </w:r>
      <w:r w:rsidRPr="005C477F">
        <w:rPr>
          <w:rFonts w:ascii="Arial" w:hAnsi="Arial" w:cs="Arial"/>
          <w:sz w:val="22"/>
          <w:szCs w:val="22"/>
        </w:rPr>
        <w:t xml:space="preserve"> a jeden </w:t>
      </w:r>
      <w:r w:rsidR="00F2059F">
        <w:rPr>
          <w:rFonts w:ascii="Arial" w:hAnsi="Arial" w:cs="Arial"/>
          <w:sz w:val="22"/>
          <w:szCs w:val="22"/>
        </w:rPr>
        <w:t>příkazník</w:t>
      </w:r>
      <w:r w:rsidRPr="005C477F">
        <w:rPr>
          <w:rFonts w:ascii="Arial" w:hAnsi="Arial" w:cs="Arial"/>
          <w:sz w:val="22"/>
          <w:szCs w:val="22"/>
        </w:rPr>
        <w:t>.</w:t>
      </w:r>
    </w:p>
    <w:p w14:paraId="6F1A17F9" w14:textId="77777777" w:rsidR="005271B6" w:rsidRDefault="005271B6" w:rsidP="005271B6"/>
    <w:p w14:paraId="5716A895" w14:textId="77777777" w:rsidR="00392621" w:rsidRDefault="00392621" w:rsidP="005271B6">
      <w:pPr>
        <w:pStyle w:val="Zkladntextodsazen"/>
        <w:numPr>
          <w:ilvl w:val="1"/>
          <w:numId w:val="6"/>
        </w:numPr>
        <w:tabs>
          <w:tab w:val="left" w:pos="567"/>
        </w:tabs>
        <w:spacing w:line="260" w:lineRule="exact"/>
        <w:ind w:firstLine="0"/>
        <w:jc w:val="both"/>
        <w:rPr>
          <w:rFonts w:ascii="Arial" w:hAnsi="Arial" w:cs="Arial"/>
          <w:sz w:val="22"/>
          <w:szCs w:val="22"/>
        </w:rPr>
      </w:pPr>
      <w:r w:rsidRPr="005C477F">
        <w:rPr>
          <w:rFonts w:ascii="Arial" w:hAnsi="Arial" w:cs="Arial"/>
          <w:sz w:val="22"/>
          <w:szCs w:val="22"/>
        </w:rPr>
        <w:t>Smluvní strany prohlašují, že si smlouvu před podpisem přečetly, s jejím obsahem souhlasí a na důkaz svobodné a vážné vůle připojují své podpisy.</w:t>
      </w:r>
    </w:p>
    <w:p w14:paraId="2193471D" w14:textId="77777777" w:rsidR="00AC3571" w:rsidRDefault="00AC3571" w:rsidP="00165631">
      <w:pPr>
        <w:pStyle w:val="Zkladntextodsazen"/>
        <w:tabs>
          <w:tab w:val="left" w:pos="5670"/>
        </w:tabs>
        <w:spacing w:line="260" w:lineRule="exact"/>
        <w:jc w:val="both"/>
        <w:rPr>
          <w:rFonts w:ascii="Arial" w:hAnsi="Arial" w:cs="Arial"/>
          <w:sz w:val="22"/>
          <w:szCs w:val="22"/>
        </w:rPr>
      </w:pPr>
    </w:p>
    <w:p w14:paraId="2A1BED57" w14:textId="77777777" w:rsidR="005064E5" w:rsidRDefault="005064E5" w:rsidP="00F13154">
      <w:pPr>
        <w:pStyle w:val="Zkladntextodsazen"/>
        <w:tabs>
          <w:tab w:val="left" w:pos="5670"/>
        </w:tabs>
        <w:spacing w:line="260" w:lineRule="exact"/>
        <w:jc w:val="both"/>
        <w:rPr>
          <w:rFonts w:ascii="Arial" w:hAnsi="Arial" w:cs="Arial"/>
          <w:sz w:val="22"/>
          <w:szCs w:val="22"/>
        </w:rPr>
      </w:pPr>
    </w:p>
    <w:p w14:paraId="0C6CF93A" w14:textId="2FA30E06" w:rsidR="00622DE1" w:rsidRPr="005C477F" w:rsidRDefault="0083590F" w:rsidP="00F13154">
      <w:pPr>
        <w:pStyle w:val="Zkladntextodsazen"/>
        <w:tabs>
          <w:tab w:val="left" w:pos="5670"/>
        </w:tabs>
        <w:spacing w:line="260" w:lineRule="exact"/>
        <w:jc w:val="both"/>
        <w:rPr>
          <w:rFonts w:ascii="Arial" w:hAnsi="Arial" w:cs="Arial"/>
          <w:sz w:val="22"/>
          <w:szCs w:val="22"/>
        </w:rPr>
      </w:pPr>
      <w:r>
        <w:rPr>
          <w:rFonts w:ascii="Arial" w:hAnsi="Arial" w:cs="Arial"/>
          <w:sz w:val="22"/>
          <w:szCs w:val="22"/>
        </w:rPr>
        <w:t>V Jihlavě dne</w:t>
      </w:r>
      <w:r w:rsidR="00EF4EDF">
        <w:rPr>
          <w:rFonts w:ascii="Arial" w:hAnsi="Arial" w:cs="Arial"/>
          <w:sz w:val="22"/>
          <w:szCs w:val="22"/>
        </w:rPr>
        <w:t xml:space="preserve"> </w:t>
      </w:r>
      <w:r w:rsidR="00E00041" w:rsidRPr="00E80703">
        <w:rPr>
          <w:rFonts w:ascii="Arial" w:hAnsi="Arial" w:cs="Arial"/>
          <w:sz w:val="22"/>
          <w:szCs w:val="22"/>
        </w:rPr>
        <w:fldChar w:fldCharType="begin">
          <w:ffData>
            <w:name w:val="Text1"/>
            <w:enabled/>
            <w:calcOnExit w:val="0"/>
            <w:textInput>
              <w:default w:val="................................."/>
            </w:textInput>
          </w:ffData>
        </w:fldChar>
      </w:r>
      <w:r w:rsidR="00E00041" w:rsidRPr="00E80703">
        <w:rPr>
          <w:rFonts w:ascii="Arial" w:hAnsi="Arial" w:cs="Arial"/>
          <w:sz w:val="22"/>
          <w:szCs w:val="22"/>
        </w:rPr>
        <w:instrText xml:space="preserve"> FORMTEXT </w:instrText>
      </w:r>
      <w:r w:rsidR="00E00041" w:rsidRPr="00E80703">
        <w:rPr>
          <w:rFonts w:ascii="Arial" w:hAnsi="Arial" w:cs="Arial"/>
          <w:sz w:val="22"/>
          <w:szCs w:val="22"/>
        </w:rPr>
      </w:r>
      <w:r w:rsidR="00E00041" w:rsidRPr="00E80703">
        <w:rPr>
          <w:rFonts w:ascii="Arial" w:hAnsi="Arial" w:cs="Arial"/>
          <w:sz w:val="22"/>
          <w:szCs w:val="22"/>
        </w:rPr>
        <w:fldChar w:fldCharType="separate"/>
      </w:r>
      <w:r w:rsidR="000A7490">
        <w:rPr>
          <w:rFonts w:ascii="Arial" w:hAnsi="Arial" w:cs="Arial"/>
          <w:noProof/>
          <w:sz w:val="22"/>
          <w:szCs w:val="22"/>
        </w:rPr>
        <w:t>.................................</w:t>
      </w:r>
      <w:r w:rsidR="00E00041" w:rsidRPr="00E80703">
        <w:rPr>
          <w:rFonts w:ascii="Arial" w:hAnsi="Arial" w:cs="Arial"/>
          <w:sz w:val="22"/>
          <w:szCs w:val="22"/>
        </w:rPr>
        <w:fldChar w:fldCharType="end"/>
      </w:r>
      <w:r w:rsidR="003149F6" w:rsidRPr="005C477F">
        <w:rPr>
          <w:rFonts w:ascii="Arial" w:hAnsi="Arial" w:cs="Arial"/>
          <w:sz w:val="22"/>
          <w:szCs w:val="22"/>
        </w:rPr>
        <w:tab/>
      </w:r>
      <w:r w:rsidR="00BF3D08">
        <w:rPr>
          <w:rFonts w:ascii="Arial" w:hAnsi="Arial" w:cs="Arial"/>
          <w:sz w:val="22"/>
          <w:szCs w:val="22"/>
        </w:rPr>
        <w:tab/>
      </w:r>
      <w:r w:rsidR="00392621" w:rsidRPr="005C477F">
        <w:rPr>
          <w:rFonts w:ascii="Arial" w:hAnsi="Arial" w:cs="Arial"/>
          <w:sz w:val="22"/>
          <w:szCs w:val="22"/>
        </w:rPr>
        <w:t>V</w:t>
      </w:r>
      <w:r w:rsidR="00BF3D08">
        <w:rPr>
          <w:rFonts w:ascii="Arial" w:hAnsi="Arial" w:cs="Arial"/>
          <w:sz w:val="22"/>
          <w:szCs w:val="22"/>
        </w:rPr>
        <w:t xml:space="preserve"> </w:t>
      </w:r>
      <w:r w:rsidR="00E00041" w:rsidRPr="00E80703">
        <w:rPr>
          <w:rFonts w:ascii="Arial" w:hAnsi="Arial" w:cs="Arial"/>
          <w:sz w:val="22"/>
          <w:szCs w:val="22"/>
        </w:rPr>
        <w:fldChar w:fldCharType="begin">
          <w:ffData>
            <w:name w:val="Text1"/>
            <w:enabled/>
            <w:calcOnExit w:val="0"/>
            <w:textInput>
              <w:default w:val="................................."/>
            </w:textInput>
          </w:ffData>
        </w:fldChar>
      </w:r>
      <w:r w:rsidR="00E00041" w:rsidRPr="00E80703">
        <w:rPr>
          <w:rFonts w:ascii="Arial" w:hAnsi="Arial" w:cs="Arial"/>
          <w:sz w:val="22"/>
          <w:szCs w:val="22"/>
        </w:rPr>
        <w:instrText xml:space="preserve"> FORMTEXT </w:instrText>
      </w:r>
      <w:r w:rsidR="00E00041" w:rsidRPr="00E80703">
        <w:rPr>
          <w:rFonts w:ascii="Arial" w:hAnsi="Arial" w:cs="Arial"/>
          <w:sz w:val="22"/>
          <w:szCs w:val="22"/>
        </w:rPr>
      </w:r>
      <w:r w:rsidR="00E00041" w:rsidRPr="00E80703">
        <w:rPr>
          <w:rFonts w:ascii="Arial" w:hAnsi="Arial" w:cs="Arial"/>
          <w:sz w:val="22"/>
          <w:szCs w:val="22"/>
        </w:rPr>
        <w:fldChar w:fldCharType="separate"/>
      </w:r>
      <w:r w:rsidR="000A7490">
        <w:rPr>
          <w:rFonts w:ascii="Arial" w:hAnsi="Arial" w:cs="Arial"/>
          <w:noProof/>
          <w:sz w:val="22"/>
          <w:szCs w:val="22"/>
        </w:rPr>
        <w:t>.................................</w:t>
      </w:r>
      <w:r w:rsidR="00E00041" w:rsidRPr="00E80703">
        <w:rPr>
          <w:rFonts w:ascii="Arial" w:hAnsi="Arial" w:cs="Arial"/>
          <w:sz w:val="22"/>
          <w:szCs w:val="22"/>
        </w:rPr>
        <w:fldChar w:fldCharType="end"/>
      </w:r>
      <w:r>
        <w:rPr>
          <w:rFonts w:ascii="Arial" w:hAnsi="Arial" w:cs="Arial"/>
          <w:sz w:val="22"/>
          <w:szCs w:val="22"/>
        </w:rPr>
        <w:t xml:space="preserve"> dne</w:t>
      </w:r>
      <w:r w:rsidR="0069689E">
        <w:rPr>
          <w:rFonts w:ascii="Arial" w:hAnsi="Arial" w:cs="Arial"/>
          <w:sz w:val="22"/>
          <w:szCs w:val="22"/>
        </w:rPr>
        <w:t xml:space="preserve"> </w:t>
      </w:r>
    </w:p>
    <w:p w14:paraId="4BA1D8A6" w14:textId="77777777" w:rsidR="0083590F" w:rsidRDefault="0083590F" w:rsidP="00F13154">
      <w:pPr>
        <w:pStyle w:val="Zkladntextodsazen"/>
        <w:spacing w:line="260" w:lineRule="exact"/>
        <w:jc w:val="both"/>
        <w:rPr>
          <w:rFonts w:ascii="Arial" w:hAnsi="Arial" w:cs="Arial"/>
          <w:b/>
          <w:sz w:val="22"/>
          <w:szCs w:val="22"/>
        </w:rPr>
      </w:pPr>
    </w:p>
    <w:p w14:paraId="1B012316" w14:textId="77777777" w:rsidR="0083590F" w:rsidRDefault="0083590F" w:rsidP="005A444E">
      <w:pPr>
        <w:pStyle w:val="Zkladntextodsazen"/>
        <w:tabs>
          <w:tab w:val="left" w:pos="5670"/>
        </w:tabs>
        <w:spacing w:line="260" w:lineRule="exact"/>
        <w:jc w:val="both"/>
        <w:rPr>
          <w:rFonts w:ascii="Arial" w:hAnsi="Arial" w:cs="Arial"/>
          <w:b/>
          <w:sz w:val="22"/>
          <w:szCs w:val="22"/>
        </w:rPr>
      </w:pPr>
    </w:p>
    <w:p w14:paraId="09842BDD" w14:textId="77777777" w:rsidR="00864E9C" w:rsidRDefault="00864E9C" w:rsidP="00F13154">
      <w:pPr>
        <w:pStyle w:val="Zkladntextodsazen"/>
        <w:tabs>
          <w:tab w:val="left" w:pos="5670"/>
        </w:tabs>
        <w:spacing w:line="260" w:lineRule="exact"/>
        <w:jc w:val="both"/>
        <w:rPr>
          <w:rFonts w:ascii="Arial" w:hAnsi="Arial" w:cs="Arial"/>
          <w:b/>
          <w:sz w:val="22"/>
          <w:szCs w:val="22"/>
        </w:rPr>
      </w:pPr>
    </w:p>
    <w:p w14:paraId="2E937AF4" w14:textId="77777777" w:rsidR="00864E9C" w:rsidRDefault="00864E9C" w:rsidP="00F13154">
      <w:pPr>
        <w:pStyle w:val="Zkladntextodsazen"/>
        <w:tabs>
          <w:tab w:val="left" w:pos="5670"/>
        </w:tabs>
        <w:spacing w:line="260" w:lineRule="exact"/>
        <w:jc w:val="both"/>
        <w:rPr>
          <w:rFonts w:ascii="Arial" w:hAnsi="Arial" w:cs="Arial"/>
          <w:b/>
          <w:sz w:val="22"/>
          <w:szCs w:val="22"/>
        </w:rPr>
      </w:pPr>
    </w:p>
    <w:p w14:paraId="15ABC11C" w14:textId="77777777" w:rsidR="00392621" w:rsidRPr="005C477F" w:rsidRDefault="00F2059F" w:rsidP="00F13154">
      <w:pPr>
        <w:pStyle w:val="Zkladntextodsazen"/>
        <w:tabs>
          <w:tab w:val="left" w:pos="5670"/>
        </w:tabs>
        <w:spacing w:line="260" w:lineRule="exact"/>
        <w:jc w:val="both"/>
        <w:rPr>
          <w:rFonts w:ascii="Arial" w:hAnsi="Arial" w:cs="Arial"/>
          <w:b/>
          <w:sz w:val="22"/>
          <w:szCs w:val="22"/>
        </w:rPr>
      </w:pPr>
      <w:r>
        <w:rPr>
          <w:rFonts w:ascii="Arial" w:hAnsi="Arial" w:cs="Arial"/>
          <w:b/>
          <w:sz w:val="22"/>
          <w:szCs w:val="22"/>
        </w:rPr>
        <w:t>příkazce</w:t>
      </w:r>
      <w:r w:rsidR="0083590F">
        <w:rPr>
          <w:rFonts w:ascii="Arial" w:hAnsi="Arial" w:cs="Arial"/>
          <w:b/>
          <w:sz w:val="22"/>
          <w:szCs w:val="22"/>
        </w:rPr>
        <w:t>:</w:t>
      </w:r>
      <w:r w:rsidR="0083590F">
        <w:rPr>
          <w:rFonts w:ascii="Arial" w:hAnsi="Arial" w:cs="Arial"/>
          <w:b/>
          <w:sz w:val="22"/>
          <w:szCs w:val="22"/>
        </w:rPr>
        <w:tab/>
      </w:r>
      <w:r w:rsidR="0083590F">
        <w:rPr>
          <w:rFonts w:ascii="Arial" w:hAnsi="Arial" w:cs="Arial"/>
          <w:b/>
          <w:sz w:val="22"/>
          <w:szCs w:val="22"/>
        </w:rPr>
        <w:tab/>
      </w:r>
      <w:r>
        <w:rPr>
          <w:rFonts w:ascii="Arial" w:hAnsi="Arial" w:cs="Arial"/>
          <w:b/>
          <w:sz w:val="22"/>
          <w:szCs w:val="22"/>
        </w:rPr>
        <w:t>příkazník</w:t>
      </w:r>
      <w:r w:rsidR="0083590F">
        <w:rPr>
          <w:rFonts w:ascii="Arial" w:hAnsi="Arial" w:cs="Arial"/>
          <w:b/>
          <w:sz w:val="22"/>
          <w:szCs w:val="22"/>
        </w:rPr>
        <w:t>:</w:t>
      </w:r>
    </w:p>
    <w:p w14:paraId="292F4300" w14:textId="5C8575D9" w:rsidR="002E18FC" w:rsidRPr="00165631" w:rsidRDefault="002E18FC" w:rsidP="00075B39">
      <w:pPr>
        <w:pStyle w:val="Zkladntextodsazen"/>
        <w:jc w:val="both"/>
        <w:rPr>
          <w:rFonts w:ascii="Arial" w:hAnsi="Arial" w:cs="Arial"/>
          <w:bCs/>
          <w:sz w:val="22"/>
          <w:szCs w:val="22"/>
        </w:rPr>
      </w:pPr>
    </w:p>
    <w:p w14:paraId="1BE388B5" w14:textId="77777777" w:rsidR="006544EA" w:rsidRDefault="006544EA" w:rsidP="006544EA">
      <w:pPr>
        <w:pStyle w:val="Zkladntextodsazen"/>
        <w:jc w:val="both"/>
        <w:rPr>
          <w:rFonts w:ascii="Arial" w:hAnsi="Arial" w:cs="Arial"/>
          <w:bCs/>
          <w:sz w:val="22"/>
          <w:szCs w:val="22"/>
        </w:rPr>
      </w:pPr>
      <w:r>
        <w:rPr>
          <w:rFonts w:ascii="Arial" w:hAnsi="Arial" w:cs="Arial"/>
          <w:bCs/>
          <w:sz w:val="22"/>
          <w:szCs w:val="22"/>
        </w:rPr>
        <w:t>Ing. Jan Hyliš</w:t>
      </w:r>
    </w:p>
    <w:p w14:paraId="0300401B" w14:textId="77777777" w:rsidR="006544EA" w:rsidRDefault="006544EA" w:rsidP="006544EA">
      <w:pPr>
        <w:pStyle w:val="Zkladntextodsazen"/>
        <w:jc w:val="both"/>
        <w:rPr>
          <w:rFonts w:ascii="Arial" w:hAnsi="Arial" w:cs="Arial"/>
          <w:sz w:val="22"/>
          <w:szCs w:val="22"/>
        </w:rPr>
      </w:pPr>
      <w:r>
        <w:rPr>
          <w:rFonts w:ascii="Arial" w:hAnsi="Arial" w:cs="Arial"/>
          <w:sz w:val="22"/>
          <w:szCs w:val="22"/>
        </w:rPr>
        <w:t>člen rady kraje pro oblast</w:t>
      </w:r>
      <w:r w:rsidR="004F64FB">
        <w:rPr>
          <w:rFonts w:ascii="Arial" w:hAnsi="Arial" w:cs="Arial"/>
          <w:sz w:val="22"/>
          <w:szCs w:val="22"/>
        </w:rPr>
        <w:t xml:space="preserve"> dopravy</w:t>
      </w:r>
      <w:r>
        <w:rPr>
          <w:rFonts w:ascii="Arial" w:hAnsi="Arial" w:cs="Arial"/>
          <w:sz w:val="22"/>
          <w:szCs w:val="22"/>
        </w:rPr>
        <w:t xml:space="preserve"> </w:t>
      </w:r>
    </w:p>
    <w:p w14:paraId="3BA7EFB3" w14:textId="77777777" w:rsidR="00F2059F" w:rsidRPr="00951C80" w:rsidRDefault="006544EA" w:rsidP="004F64FB">
      <w:pPr>
        <w:pStyle w:val="Zkladntextodsazen"/>
        <w:jc w:val="both"/>
        <w:rPr>
          <w:rFonts w:ascii="Arial" w:hAnsi="Arial" w:cs="Arial"/>
          <w:bCs/>
          <w:sz w:val="22"/>
          <w:szCs w:val="22"/>
        </w:rPr>
      </w:pPr>
      <w:r w:rsidRPr="005A444E">
        <w:rPr>
          <w:rFonts w:ascii="Arial" w:hAnsi="Arial"/>
          <w:spacing w:val="-4"/>
          <w:sz w:val="22"/>
        </w:rPr>
        <w:t>a silničního hospodářství</w:t>
      </w:r>
      <w:r w:rsidR="00185CF6">
        <w:rPr>
          <w:rFonts w:ascii="Arial" w:hAnsi="Arial" w:cs="Arial"/>
          <w:bCs/>
          <w:sz w:val="22"/>
          <w:szCs w:val="22"/>
        </w:rPr>
        <w:tab/>
      </w:r>
    </w:p>
    <w:sectPr w:rsidR="00F2059F" w:rsidRPr="00951C80" w:rsidSect="009E2727">
      <w:footerReference w:type="default" r:id="rId8"/>
      <w:headerReference w:type="first" r:id="rId9"/>
      <w:footnotePr>
        <w:pos w:val="beneathText"/>
      </w:footnotePr>
      <w:pgSz w:w="11907" w:h="16839" w:code="9"/>
      <w:pgMar w:top="1247" w:right="1021" w:bottom="1247" w:left="102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69CA70F" w14:textId="77777777" w:rsidR="00247290" w:rsidRDefault="00247290">
      <w:r>
        <w:separator/>
      </w:r>
    </w:p>
  </w:endnote>
  <w:endnote w:type="continuationSeparator" w:id="0">
    <w:p w14:paraId="4C1BB902" w14:textId="77777777" w:rsidR="00247290" w:rsidRDefault="00247290">
      <w:r>
        <w:continuationSeparator/>
      </w:r>
    </w:p>
  </w:endnote>
  <w:endnote w:type="continuationNotice" w:id="1">
    <w:p w14:paraId="20B8F470" w14:textId="77777777" w:rsidR="00247290" w:rsidRDefault="0024729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tarSymbol">
    <w:altName w:val="Arial Unicode MS"/>
    <w:charset w:val="80"/>
    <w:family w:val="auto"/>
    <w:pitch w:val="default"/>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MS Mincho">
    <w:altName w:val="Yu Gothic UI"/>
    <w:panose1 w:val="02020609040205080304"/>
    <w:charset w:val="80"/>
    <w:family w:val="roman"/>
    <w:notTrueType/>
    <w:pitch w:val="fixed"/>
    <w:sig w:usb0="00000000" w:usb1="08070000" w:usb2="00000010" w:usb3="00000000" w:csb0="00020000" w:csb1="00000000"/>
  </w:font>
  <w:font w:name="Calibri Light">
    <w:panose1 w:val="020F0302020204030204"/>
    <w:charset w:val="EE"/>
    <w:family w:val="swiss"/>
    <w:pitch w:val="variable"/>
    <w:sig w:usb0="E0002AFF" w:usb1="C000247B" w:usb2="00000009" w:usb3="00000000" w:csb0="000001FF" w:csb1="00000000"/>
  </w:font>
  <w:font w:name="Calibri">
    <w:panose1 w:val="020F0502020204030204"/>
    <w:charset w:val="EE"/>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260E3C" w14:textId="34336DFB" w:rsidR="0083590F" w:rsidRDefault="0083590F" w:rsidP="00215361">
    <w:pPr>
      <w:pStyle w:val="Zpat"/>
      <w:jc w:val="center"/>
    </w:pPr>
    <w:r>
      <w:t xml:space="preserve">Strana </w:t>
    </w:r>
    <w:r>
      <w:fldChar w:fldCharType="begin"/>
    </w:r>
    <w:r>
      <w:instrText xml:space="preserve"> PAGE </w:instrText>
    </w:r>
    <w:r>
      <w:fldChar w:fldCharType="separate"/>
    </w:r>
    <w:r w:rsidR="00DF0926">
      <w:rPr>
        <w:noProof/>
      </w:rPr>
      <w:t>7</w:t>
    </w:r>
    <w:r>
      <w:fldChar w:fldCharType="end"/>
    </w:r>
    <w:r>
      <w:t xml:space="preserve"> (celkem </w:t>
    </w:r>
    <w:r w:rsidR="001D7736">
      <w:rPr>
        <w:noProof/>
      </w:rPr>
      <w:fldChar w:fldCharType="begin"/>
    </w:r>
    <w:r w:rsidR="001D7736">
      <w:rPr>
        <w:noProof/>
      </w:rPr>
      <w:instrText xml:space="preserve"> NUMPAGES </w:instrText>
    </w:r>
    <w:r w:rsidR="001D7736">
      <w:rPr>
        <w:noProof/>
      </w:rPr>
      <w:fldChar w:fldCharType="separate"/>
    </w:r>
    <w:r w:rsidR="00DF0926">
      <w:rPr>
        <w:noProof/>
      </w:rPr>
      <w:t>7</w:t>
    </w:r>
    <w:r w:rsidR="001D7736">
      <w:rPr>
        <w:noProof/>
      </w:rPr>
      <w:fldChar w:fldCharType="end"/>
    </w:r>
    <w: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B72C9FB" w14:textId="77777777" w:rsidR="00247290" w:rsidRDefault="00247290">
      <w:r>
        <w:separator/>
      </w:r>
    </w:p>
  </w:footnote>
  <w:footnote w:type="continuationSeparator" w:id="0">
    <w:p w14:paraId="7BC2CD29" w14:textId="77777777" w:rsidR="00247290" w:rsidRDefault="00247290">
      <w:r>
        <w:continuationSeparator/>
      </w:r>
    </w:p>
  </w:footnote>
  <w:footnote w:type="continuationNotice" w:id="1">
    <w:p w14:paraId="3736C932" w14:textId="77777777" w:rsidR="00247290" w:rsidRDefault="00247290"/>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6C77F7" w14:textId="2E5D5C55" w:rsidR="00757C0D" w:rsidRPr="00327EA5" w:rsidRDefault="00757C0D" w:rsidP="00757C0D">
    <w:pPr>
      <w:pStyle w:val="Zhlav"/>
      <w:rPr>
        <w:rFonts w:ascii="Arial" w:hAnsi="Arial" w:cs="Arial"/>
        <w:sz w:val="18"/>
        <w:szCs w:val="18"/>
      </w:rPr>
    </w:pPr>
    <w:r w:rsidRPr="00327EA5">
      <w:rPr>
        <w:rFonts w:ascii="Arial" w:hAnsi="Arial" w:cs="Arial"/>
        <w:sz w:val="18"/>
        <w:szCs w:val="18"/>
      </w:rPr>
      <w:t>Číslo smlouvy příkazce:</w:t>
    </w:r>
    <w:r w:rsidR="00327EA5" w:rsidRPr="00327EA5">
      <w:rPr>
        <w:rFonts w:ascii="Arial" w:hAnsi="Arial" w:cs="Arial"/>
        <w:sz w:val="18"/>
        <w:szCs w:val="18"/>
      </w:rPr>
      <w:t xml:space="preserve"> </w:t>
    </w:r>
  </w:p>
  <w:p w14:paraId="7E42E3F7" w14:textId="77777777" w:rsidR="00757C0D" w:rsidRDefault="00757C0D" w:rsidP="00757C0D">
    <w:pPr>
      <w:pStyle w:val="Zhlav"/>
      <w:rPr>
        <w:rFonts w:ascii="Arial" w:hAnsi="Arial" w:cs="Arial"/>
        <w:sz w:val="18"/>
        <w:szCs w:val="18"/>
      </w:rPr>
    </w:pPr>
    <w:r w:rsidRPr="00327EA5">
      <w:rPr>
        <w:rFonts w:ascii="Arial" w:hAnsi="Arial" w:cs="Arial"/>
        <w:sz w:val="18"/>
        <w:szCs w:val="18"/>
      </w:rPr>
      <w:t>Číslo smlouvy příkazníka:</w:t>
    </w:r>
    <w:r w:rsidR="009B5C05" w:rsidRPr="00327EA5">
      <w:rPr>
        <w:rFonts w:ascii="Arial" w:hAnsi="Arial" w:cs="Arial"/>
        <w:sz w:val="18"/>
        <w:szCs w:val="18"/>
      </w:rPr>
      <w:t xml:space="preserve"> </w:t>
    </w:r>
    <w:r w:rsidR="00003393">
      <w:rPr>
        <w:rFonts w:ascii="Arial" w:hAnsi="Arial" w:cs="Arial"/>
        <w:sz w:val="18"/>
        <w:szCs w:val="18"/>
      </w:rPr>
      <w:t xml:space="preserve"> </w:t>
    </w:r>
  </w:p>
  <w:p w14:paraId="6730857F" w14:textId="77777777" w:rsidR="00003393" w:rsidRPr="00327EA5" w:rsidRDefault="00003393" w:rsidP="00757C0D">
    <w:pPr>
      <w:pStyle w:val="Zhlav"/>
      <w:rPr>
        <w:rFonts w:ascii="Arial" w:hAnsi="Arial" w:cs="Arial"/>
        <w:sz w:val="18"/>
        <w:szCs w:val="18"/>
      </w:rPr>
    </w:pPr>
  </w:p>
  <w:p w14:paraId="4B7E4243" w14:textId="77777777" w:rsidR="00757C0D" w:rsidRDefault="00757C0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Nadpis1"/>
      <w:suff w:val="nothing"/>
      <w:lvlText w:val=""/>
      <w:lvlJc w:val="left"/>
      <w:pPr>
        <w:tabs>
          <w:tab w:val="num" w:pos="0"/>
        </w:tabs>
        <w:ind w:left="0" w:firstLine="0"/>
      </w:pPr>
    </w:lvl>
    <w:lvl w:ilvl="1">
      <w:start w:val="1"/>
      <w:numFmt w:val="none"/>
      <w:pStyle w:val="Nadpis2"/>
      <w:suff w:val="nothing"/>
      <w:lvlText w:val=""/>
      <w:lvlJc w:val="left"/>
      <w:pPr>
        <w:tabs>
          <w:tab w:val="num" w:pos="0"/>
        </w:tabs>
        <w:ind w:left="0" w:firstLine="0"/>
      </w:pPr>
    </w:lvl>
    <w:lvl w:ilvl="2">
      <w:start w:val="1"/>
      <w:numFmt w:val="none"/>
      <w:pStyle w:val="Nadpis3"/>
      <w:suff w:val="nothing"/>
      <w:lvlText w:val=""/>
      <w:lvlJc w:val="left"/>
      <w:pPr>
        <w:tabs>
          <w:tab w:val="num" w:pos="0"/>
        </w:tabs>
        <w:ind w:left="0" w:firstLine="0"/>
      </w:pPr>
    </w:lvl>
    <w:lvl w:ilvl="3">
      <w:start w:val="1"/>
      <w:numFmt w:val="none"/>
      <w:pStyle w:val="Nadpis4"/>
      <w:suff w:val="nothing"/>
      <w:lvlText w:val=""/>
      <w:lvlJc w:val="left"/>
      <w:pPr>
        <w:tabs>
          <w:tab w:val="num" w:pos="0"/>
        </w:tabs>
        <w:ind w:left="0" w:firstLine="0"/>
      </w:pPr>
    </w:lvl>
    <w:lvl w:ilvl="4">
      <w:start w:val="1"/>
      <w:numFmt w:val="none"/>
      <w:pStyle w:val="Nadpis5"/>
      <w:suff w:val="nothing"/>
      <w:lvlText w:val=""/>
      <w:lvlJc w:val="left"/>
      <w:pPr>
        <w:tabs>
          <w:tab w:val="num" w:pos="0"/>
        </w:tabs>
        <w:ind w:left="0" w:firstLine="0"/>
      </w:pPr>
    </w:lvl>
    <w:lvl w:ilvl="5">
      <w:start w:val="1"/>
      <w:numFmt w:val="none"/>
      <w:pStyle w:val="Nadpis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multilevel"/>
    <w:tmpl w:val="2BA4A4CA"/>
    <w:name w:val="WW8Num1"/>
    <w:lvl w:ilvl="0">
      <w:start w:val="4"/>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0000003"/>
    <w:multiLevelType w:val="multilevel"/>
    <w:tmpl w:val="5CC8BFAE"/>
    <w:name w:val="WW8Num3"/>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567"/>
        </w:tabs>
        <w:ind w:left="2835" w:hanging="283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00000004"/>
    <w:multiLevelType w:val="singleLevel"/>
    <w:tmpl w:val="00000004"/>
    <w:name w:val="WW8Num4"/>
    <w:lvl w:ilvl="0">
      <w:start w:val="3"/>
      <w:numFmt w:val="bullet"/>
      <w:lvlText w:val="-"/>
      <w:lvlJc w:val="left"/>
      <w:pPr>
        <w:tabs>
          <w:tab w:val="num" w:pos="1021"/>
        </w:tabs>
        <w:ind w:left="1021" w:hanging="397"/>
      </w:pPr>
      <w:rPr>
        <w:rFonts w:ascii="StarSymbol" w:hAnsi="StarSymbol"/>
      </w:rPr>
    </w:lvl>
  </w:abstractNum>
  <w:abstractNum w:abstractNumId="4" w15:restartNumberingAfterBreak="0">
    <w:nsid w:val="00000005"/>
    <w:multiLevelType w:val="multilevel"/>
    <w:tmpl w:val="C77A20AC"/>
    <w:name w:val="WW8Num5"/>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00000006"/>
    <w:multiLevelType w:val="multilevel"/>
    <w:tmpl w:val="F4BC7AAA"/>
    <w:name w:val="WW8Num6"/>
    <w:lvl w:ilvl="0">
      <w:start w:val="9"/>
      <w:numFmt w:val="decimal"/>
      <w:lvlText w:val="%1."/>
      <w:lvlJc w:val="left"/>
      <w:pPr>
        <w:tabs>
          <w:tab w:val="num" w:pos="622"/>
        </w:tabs>
        <w:ind w:left="622" w:hanging="480"/>
      </w:pPr>
      <w:rPr>
        <w:rFonts w:hint="default"/>
      </w:rPr>
    </w:lvl>
    <w:lvl w:ilvl="1">
      <w:start w:val="1"/>
      <w:numFmt w:val="decimal"/>
      <w:lvlText w:val="10.%2."/>
      <w:lvlJc w:val="left"/>
      <w:pPr>
        <w:tabs>
          <w:tab w:val="num" w:pos="567"/>
        </w:tabs>
        <w:ind w:left="0" w:firstLine="142"/>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00000007"/>
    <w:multiLevelType w:val="multilevel"/>
    <w:tmpl w:val="00000007"/>
    <w:name w:val="WW8Num7"/>
    <w:lvl w:ilvl="0">
      <w:start w:val="5"/>
      <w:numFmt w:val="decimal"/>
      <w:lvlText w:val="%1."/>
      <w:lvlJc w:val="left"/>
      <w:pPr>
        <w:tabs>
          <w:tab w:val="num" w:pos="570"/>
        </w:tabs>
        <w:ind w:left="570" w:hanging="570"/>
      </w:pPr>
    </w:lvl>
    <w:lvl w:ilvl="1">
      <w:start w:val="5"/>
      <w:numFmt w:val="decimal"/>
      <w:lvlText w:val="%1.%2."/>
      <w:lvlJc w:val="left"/>
      <w:pPr>
        <w:tabs>
          <w:tab w:val="num" w:pos="570"/>
        </w:tabs>
        <w:ind w:left="570" w:hanging="57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7" w15:restartNumberingAfterBreak="0">
    <w:nsid w:val="00000008"/>
    <w:multiLevelType w:val="multilevel"/>
    <w:tmpl w:val="00000008"/>
    <w:name w:val="WW8Num8"/>
    <w:lvl w:ilvl="0">
      <w:start w:val="5"/>
      <w:numFmt w:val="decimal"/>
      <w:lvlText w:val="%1."/>
      <w:lvlJc w:val="left"/>
      <w:pPr>
        <w:tabs>
          <w:tab w:val="num" w:pos="570"/>
        </w:tabs>
        <w:ind w:left="570" w:hanging="570"/>
      </w:pPr>
    </w:lvl>
    <w:lvl w:ilvl="1">
      <w:start w:val="1"/>
      <w:numFmt w:val="decimal"/>
      <w:lvlText w:val="%1.%2."/>
      <w:lvlJc w:val="left"/>
      <w:pPr>
        <w:tabs>
          <w:tab w:val="num" w:pos="996"/>
        </w:tabs>
        <w:ind w:left="996" w:hanging="57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8" w15:restartNumberingAfterBreak="0">
    <w:nsid w:val="00000009"/>
    <w:multiLevelType w:val="singleLevel"/>
    <w:tmpl w:val="00000009"/>
    <w:name w:val="WW8Num9"/>
    <w:lvl w:ilvl="0">
      <w:start w:val="3"/>
      <w:numFmt w:val="bullet"/>
      <w:lvlText w:val="-"/>
      <w:lvlJc w:val="left"/>
      <w:pPr>
        <w:tabs>
          <w:tab w:val="num" w:pos="1021"/>
        </w:tabs>
        <w:ind w:left="1021" w:hanging="397"/>
      </w:pPr>
      <w:rPr>
        <w:rFonts w:ascii="StarSymbol" w:hAnsi="StarSymbol"/>
      </w:rPr>
    </w:lvl>
  </w:abstractNum>
  <w:abstractNum w:abstractNumId="9" w15:restartNumberingAfterBreak="0">
    <w:nsid w:val="0000000A"/>
    <w:multiLevelType w:val="singleLevel"/>
    <w:tmpl w:val="0000000A"/>
    <w:name w:val="WW8Num10"/>
    <w:lvl w:ilvl="0">
      <w:start w:val="3"/>
      <w:numFmt w:val="bullet"/>
      <w:lvlText w:val="-"/>
      <w:lvlJc w:val="left"/>
      <w:pPr>
        <w:tabs>
          <w:tab w:val="num" w:pos="1021"/>
        </w:tabs>
        <w:ind w:left="1021" w:hanging="397"/>
      </w:pPr>
      <w:rPr>
        <w:rFonts w:ascii="StarSymbol" w:hAnsi="StarSymbol"/>
      </w:rPr>
    </w:lvl>
  </w:abstractNum>
  <w:abstractNum w:abstractNumId="10" w15:restartNumberingAfterBreak="0">
    <w:nsid w:val="0000000B"/>
    <w:multiLevelType w:val="singleLevel"/>
    <w:tmpl w:val="0000000B"/>
    <w:name w:val="WW8Num12"/>
    <w:lvl w:ilvl="0">
      <w:start w:val="3"/>
      <w:numFmt w:val="bullet"/>
      <w:lvlText w:val="-"/>
      <w:lvlJc w:val="left"/>
      <w:pPr>
        <w:tabs>
          <w:tab w:val="num" w:pos="1021"/>
        </w:tabs>
        <w:ind w:left="1021" w:hanging="397"/>
      </w:pPr>
      <w:rPr>
        <w:rFonts w:ascii="StarSymbol" w:hAnsi="StarSymbol"/>
      </w:rPr>
    </w:lvl>
  </w:abstractNum>
  <w:abstractNum w:abstractNumId="11" w15:restartNumberingAfterBreak="0">
    <w:nsid w:val="0000000C"/>
    <w:multiLevelType w:val="multilevel"/>
    <w:tmpl w:val="0000000C"/>
    <w:name w:val="WW8Num13"/>
    <w:lvl w:ilvl="0">
      <w:start w:val="3"/>
      <w:numFmt w:val="decimal"/>
      <w:lvlText w:val="%1."/>
      <w:lvlJc w:val="left"/>
      <w:pPr>
        <w:tabs>
          <w:tab w:val="num" w:pos="540"/>
        </w:tabs>
        <w:ind w:left="540" w:hanging="540"/>
      </w:pPr>
    </w:lvl>
    <w:lvl w:ilvl="1">
      <w:start w:val="1"/>
      <w:numFmt w:val="decimal"/>
      <w:lvlText w:val="%1.%2."/>
      <w:lvlJc w:val="left"/>
      <w:pPr>
        <w:tabs>
          <w:tab w:val="num" w:pos="540"/>
        </w:tabs>
        <w:ind w:left="540" w:hanging="54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2" w15:restartNumberingAfterBreak="0">
    <w:nsid w:val="0000000D"/>
    <w:multiLevelType w:val="singleLevel"/>
    <w:tmpl w:val="0000000D"/>
    <w:name w:val="WW8Num14"/>
    <w:lvl w:ilvl="0">
      <w:start w:val="3"/>
      <w:numFmt w:val="bullet"/>
      <w:lvlText w:val="-"/>
      <w:lvlJc w:val="left"/>
      <w:pPr>
        <w:tabs>
          <w:tab w:val="num" w:pos="1021"/>
        </w:tabs>
        <w:ind w:left="1021" w:hanging="397"/>
      </w:pPr>
      <w:rPr>
        <w:rFonts w:ascii="StarSymbol" w:hAnsi="StarSymbol"/>
      </w:rPr>
    </w:lvl>
  </w:abstractNum>
  <w:abstractNum w:abstractNumId="13" w15:restartNumberingAfterBreak="0">
    <w:nsid w:val="00D942DA"/>
    <w:multiLevelType w:val="hybridMultilevel"/>
    <w:tmpl w:val="BAA26106"/>
    <w:lvl w:ilvl="0" w:tplc="8F18F66A">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21F04DB"/>
    <w:multiLevelType w:val="multilevel"/>
    <w:tmpl w:val="660A1948"/>
    <w:name w:val="WW8Num534"/>
    <w:lvl w:ilvl="0">
      <w:start w:val="2"/>
      <w:numFmt w:val="decimal"/>
      <w:lvlText w:val="%1."/>
      <w:lvlJc w:val="left"/>
      <w:pPr>
        <w:tabs>
          <w:tab w:val="num" w:pos="720"/>
        </w:tabs>
        <w:ind w:left="720" w:hanging="720"/>
      </w:pPr>
      <w:rPr>
        <w:rFonts w:hint="default"/>
      </w:rPr>
    </w:lvl>
    <w:lvl w:ilvl="1">
      <w:start w:val="1"/>
      <w:numFmt w:val="decimal"/>
      <w:lvlText w:val="7.%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0C0713CF"/>
    <w:multiLevelType w:val="multilevel"/>
    <w:tmpl w:val="56A43846"/>
    <w:lvl w:ilvl="0">
      <w:start w:val="10"/>
      <w:numFmt w:val="decimal"/>
      <w:lvlText w:val="%1."/>
      <w:lvlJc w:val="left"/>
      <w:pPr>
        <w:ind w:left="600" w:hanging="600"/>
      </w:pPr>
      <w:rPr>
        <w:rFonts w:hint="default"/>
      </w:rPr>
    </w:lvl>
    <w:lvl w:ilvl="1">
      <w:start w:val="1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0C787BA5"/>
    <w:multiLevelType w:val="hybridMultilevel"/>
    <w:tmpl w:val="8DA6B232"/>
    <w:lvl w:ilvl="0" w:tplc="04050001">
      <w:start w:val="1"/>
      <w:numFmt w:val="bullet"/>
      <w:lvlText w:val=""/>
      <w:lvlJc w:val="left"/>
      <w:pPr>
        <w:tabs>
          <w:tab w:val="num" w:pos="1068"/>
        </w:tabs>
        <w:ind w:left="1068" w:hanging="360"/>
      </w:pPr>
      <w:rPr>
        <w:rFonts w:ascii="Symbol" w:hAnsi="Symbol" w:hint="default"/>
      </w:rPr>
    </w:lvl>
    <w:lvl w:ilvl="1" w:tplc="04050003" w:tentative="1">
      <w:start w:val="1"/>
      <w:numFmt w:val="bullet"/>
      <w:lvlText w:val="o"/>
      <w:lvlJc w:val="left"/>
      <w:pPr>
        <w:tabs>
          <w:tab w:val="num" w:pos="1788"/>
        </w:tabs>
        <w:ind w:left="1788" w:hanging="360"/>
      </w:pPr>
      <w:rPr>
        <w:rFonts w:ascii="Courier New" w:hAnsi="Courier New" w:cs="Courier New" w:hint="default"/>
      </w:rPr>
    </w:lvl>
    <w:lvl w:ilvl="2" w:tplc="04050005" w:tentative="1">
      <w:start w:val="1"/>
      <w:numFmt w:val="bullet"/>
      <w:lvlText w:val=""/>
      <w:lvlJc w:val="left"/>
      <w:pPr>
        <w:tabs>
          <w:tab w:val="num" w:pos="2508"/>
        </w:tabs>
        <w:ind w:left="2508" w:hanging="360"/>
      </w:pPr>
      <w:rPr>
        <w:rFonts w:ascii="Wingdings" w:hAnsi="Wingdings" w:hint="default"/>
      </w:rPr>
    </w:lvl>
    <w:lvl w:ilvl="3" w:tplc="04050001" w:tentative="1">
      <w:start w:val="1"/>
      <w:numFmt w:val="bullet"/>
      <w:lvlText w:val=""/>
      <w:lvlJc w:val="left"/>
      <w:pPr>
        <w:tabs>
          <w:tab w:val="num" w:pos="3228"/>
        </w:tabs>
        <w:ind w:left="3228" w:hanging="360"/>
      </w:pPr>
      <w:rPr>
        <w:rFonts w:ascii="Symbol" w:hAnsi="Symbol" w:hint="default"/>
      </w:rPr>
    </w:lvl>
    <w:lvl w:ilvl="4" w:tplc="04050003" w:tentative="1">
      <w:start w:val="1"/>
      <w:numFmt w:val="bullet"/>
      <w:lvlText w:val="o"/>
      <w:lvlJc w:val="left"/>
      <w:pPr>
        <w:tabs>
          <w:tab w:val="num" w:pos="3948"/>
        </w:tabs>
        <w:ind w:left="3948" w:hanging="360"/>
      </w:pPr>
      <w:rPr>
        <w:rFonts w:ascii="Courier New" w:hAnsi="Courier New" w:cs="Courier New" w:hint="default"/>
      </w:rPr>
    </w:lvl>
    <w:lvl w:ilvl="5" w:tplc="04050005" w:tentative="1">
      <w:start w:val="1"/>
      <w:numFmt w:val="bullet"/>
      <w:lvlText w:val=""/>
      <w:lvlJc w:val="left"/>
      <w:pPr>
        <w:tabs>
          <w:tab w:val="num" w:pos="4668"/>
        </w:tabs>
        <w:ind w:left="4668" w:hanging="360"/>
      </w:pPr>
      <w:rPr>
        <w:rFonts w:ascii="Wingdings" w:hAnsi="Wingdings" w:hint="default"/>
      </w:rPr>
    </w:lvl>
    <w:lvl w:ilvl="6" w:tplc="04050001" w:tentative="1">
      <w:start w:val="1"/>
      <w:numFmt w:val="bullet"/>
      <w:lvlText w:val=""/>
      <w:lvlJc w:val="left"/>
      <w:pPr>
        <w:tabs>
          <w:tab w:val="num" w:pos="5388"/>
        </w:tabs>
        <w:ind w:left="5388" w:hanging="360"/>
      </w:pPr>
      <w:rPr>
        <w:rFonts w:ascii="Symbol" w:hAnsi="Symbol" w:hint="default"/>
      </w:rPr>
    </w:lvl>
    <w:lvl w:ilvl="7" w:tplc="04050003" w:tentative="1">
      <w:start w:val="1"/>
      <w:numFmt w:val="bullet"/>
      <w:lvlText w:val="o"/>
      <w:lvlJc w:val="left"/>
      <w:pPr>
        <w:tabs>
          <w:tab w:val="num" w:pos="6108"/>
        </w:tabs>
        <w:ind w:left="6108" w:hanging="360"/>
      </w:pPr>
      <w:rPr>
        <w:rFonts w:ascii="Courier New" w:hAnsi="Courier New" w:cs="Courier New" w:hint="default"/>
      </w:rPr>
    </w:lvl>
    <w:lvl w:ilvl="8" w:tplc="04050005" w:tentative="1">
      <w:start w:val="1"/>
      <w:numFmt w:val="bullet"/>
      <w:lvlText w:val=""/>
      <w:lvlJc w:val="left"/>
      <w:pPr>
        <w:tabs>
          <w:tab w:val="num" w:pos="6828"/>
        </w:tabs>
        <w:ind w:left="6828" w:hanging="360"/>
      </w:pPr>
      <w:rPr>
        <w:rFonts w:ascii="Wingdings" w:hAnsi="Wingdings" w:hint="default"/>
      </w:rPr>
    </w:lvl>
  </w:abstractNum>
  <w:abstractNum w:abstractNumId="17" w15:restartNumberingAfterBreak="0">
    <w:nsid w:val="0FEE5A2B"/>
    <w:multiLevelType w:val="multilevel"/>
    <w:tmpl w:val="5C14D014"/>
    <w:lvl w:ilvl="0">
      <w:start w:val="3"/>
      <w:numFmt w:val="decimal"/>
      <w:lvlText w:val="%1."/>
      <w:lvlJc w:val="left"/>
      <w:pPr>
        <w:tabs>
          <w:tab w:val="num" w:pos="540"/>
        </w:tabs>
        <w:ind w:left="540" w:hanging="540"/>
      </w:pPr>
      <w:rPr>
        <w:rFonts w:hint="default"/>
      </w:rPr>
    </w:lvl>
    <w:lvl w:ilvl="1">
      <w:start w:val="1"/>
      <w:numFmt w:val="none"/>
      <w:lvlRestart w:val="0"/>
      <w:lvlText w:val="8.1."/>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12642BDA"/>
    <w:multiLevelType w:val="multilevel"/>
    <w:tmpl w:val="FE3876BA"/>
    <w:name w:val="WW8Num32"/>
    <w:lvl w:ilvl="0">
      <w:start w:val="2"/>
      <w:numFmt w:val="decimal"/>
      <w:lvlText w:val="%1."/>
      <w:lvlJc w:val="left"/>
      <w:pPr>
        <w:tabs>
          <w:tab w:val="num" w:pos="720"/>
        </w:tabs>
        <w:ind w:left="720" w:hanging="720"/>
      </w:pPr>
      <w:rPr>
        <w:rFonts w:hint="default"/>
      </w:rPr>
    </w:lvl>
    <w:lvl w:ilvl="1">
      <w:start w:val="1"/>
      <w:numFmt w:val="none"/>
      <w:lvlRestart w:val="0"/>
      <w:lvlText w:val="1.2."/>
      <w:lvlJc w:val="left"/>
      <w:pPr>
        <w:tabs>
          <w:tab w:val="num" w:pos="567"/>
        </w:tabs>
        <w:ind w:left="2835" w:hanging="283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165561AF"/>
    <w:multiLevelType w:val="hybridMultilevel"/>
    <w:tmpl w:val="8796FBB4"/>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1B3F7E72"/>
    <w:multiLevelType w:val="multilevel"/>
    <w:tmpl w:val="4748F422"/>
    <w:lvl w:ilvl="0">
      <w:start w:val="10"/>
      <w:numFmt w:val="decimal"/>
      <w:lvlText w:val="%1."/>
      <w:lvlJc w:val="left"/>
      <w:pPr>
        <w:ind w:left="600" w:hanging="600"/>
      </w:pPr>
      <w:rPr>
        <w:rFonts w:hint="default"/>
      </w:rPr>
    </w:lvl>
    <w:lvl w:ilvl="1">
      <w:start w:val="14"/>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1" w15:restartNumberingAfterBreak="0">
    <w:nsid w:val="2058055A"/>
    <w:multiLevelType w:val="multilevel"/>
    <w:tmpl w:val="1240685A"/>
    <w:lvl w:ilvl="0">
      <w:start w:val="10"/>
      <w:numFmt w:val="decimal"/>
      <w:lvlText w:val="%1."/>
      <w:lvlJc w:val="left"/>
      <w:pPr>
        <w:ind w:left="600" w:hanging="600"/>
      </w:pPr>
      <w:rPr>
        <w:rFonts w:hint="default"/>
      </w:rPr>
    </w:lvl>
    <w:lvl w:ilvl="1">
      <w:start w:val="1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26084B2F"/>
    <w:multiLevelType w:val="multilevel"/>
    <w:tmpl w:val="27B49CC6"/>
    <w:lvl w:ilvl="0">
      <w:start w:val="3"/>
      <w:numFmt w:val="decimal"/>
      <w:lvlText w:val="%1."/>
      <w:lvlJc w:val="left"/>
      <w:pPr>
        <w:tabs>
          <w:tab w:val="num" w:pos="540"/>
        </w:tabs>
        <w:ind w:left="540" w:hanging="540"/>
      </w:pPr>
      <w:rPr>
        <w:rFonts w:hint="default"/>
      </w:rPr>
    </w:lvl>
    <w:lvl w:ilvl="1">
      <w:start w:val="1"/>
      <w:numFmt w:val="none"/>
      <w:lvlRestart w:val="0"/>
      <w:lvlText w:val="7.1."/>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2BA462C6"/>
    <w:multiLevelType w:val="multilevel"/>
    <w:tmpl w:val="64F47570"/>
    <w:name w:val="WW8Num3222"/>
    <w:lvl w:ilvl="0">
      <w:start w:val="2"/>
      <w:numFmt w:val="decimal"/>
      <w:lvlText w:val="%1."/>
      <w:lvlJc w:val="left"/>
      <w:pPr>
        <w:tabs>
          <w:tab w:val="num" w:pos="720"/>
        </w:tabs>
        <w:ind w:left="720" w:hanging="720"/>
      </w:pPr>
      <w:rPr>
        <w:rFonts w:hint="default"/>
      </w:rPr>
    </w:lvl>
    <w:lvl w:ilvl="1">
      <w:start w:val="1"/>
      <w:numFmt w:val="none"/>
      <w:lvlText w:val="2.2."/>
      <w:lvlJc w:val="left"/>
      <w:pPr>
        <w:tabs>
          <w:tab w:val="num" w:pos="567"/>
        </w:tabs>
        <w:ind w:left="2835" w:hanging="2835"/>
      </w:pPr>
      <w:rPr>
        <w:rFonts w:hint="default"/>
        <w:b w:val="0"/>
      </w:rPr>
    </w:lvl>
    <w:lvl w:ilvl="2">
      <w:start w:val="1"/>
      <w:numFmt w:val="decimal"/>
      <w:lvlRestart w:val="1"/>
      <w:lvlText w:val="%1.1%2.%3."/>
      <w:lvlJc w:val="left"/>
      <w:pPr>
        <w:tabs>
          <w:tab w:val="num" w:pos="737"/>
        </w:tabs>
        <w:ind w:left="57" w:firstLine="567"/>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30E04107"/>
    <w:multiLevelType w:val="multilevel"/>
    <w:tmpl w:val="00000002"/>
    <w:lvl w:ilvl="0">
      <w:start w:val="4"/>
      <w:numFmt w:val="decimal"/>
      <w:lvlText w:val="%1."/>
      <w:lvlJc w:val="left"/>
      <w:pPr>
        <w:tabs>
          <w:tab w:val="num" w:pos="480"/>
        </w:tabs>
        <w:ind w:left="480" w:hanging="480"/>
      </w:pPr>
    </w:lvl>
    <w:lvl w:ilvl="1">
      <w:start w:val="1"/>
      <w:numFmt w:val="decimal"/>
      <w:lvlText w:val="%1.%2."/>
      <w:lvlJc w:val="left"/>
      <w:pPr>
        <w:tabs>
          <w:tab w:val="num" w:pos="480"/>
        </w:tabs>
        <w:ind w:left="480" w:hanging="48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5" w15:restartNumberingAfterBreak="0">
    <w:nsid w:val="3184586E"/>
    <w:multiLevelType w:val="multilevel"/>
    <w:tmpl w:val="2C984928"/>
    <w:name w:val="WW8Num535"/>
    <w:lvl w:ilvl="0">
      <w:start w:val="3"/>
      <w:numFmt w:val="decimal"/>
      <w:lvlText w:val="%1."/>
      <w:lvlJc w:val="left"/>
      <w:pPr>
        <w:tabs>
          <w:tab w:val="num" w:pos="720"/>
        </w:tabs>
        <w:ind w:left="720" w:hanging="720"/>
      </w:pPr>
      <w:rPr>
        <w:rFonts w:hint="default"/>
      </w:rPr>
    </w:lvl>
    <w:lvl w:ilvl="1">
      <w:start w:val="1"/>
      <w:numFmt w:val="decimal"/>
      <w:lvlText w:val="9.%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339A6A56"/>
    <w:multiLevelType w:val="multilevel"/>
    <w:tmpl w:val="91ACE872"/>
    <w:name w:val="WW8Num532"/>
    <w:lvl w:ilvl="0">
      <w:start w:val="3"/>
      <w:numFmt w:val="decimal"/>
      <w:lvlText w:val="%1."/>
      <w:lvlJc w:val="left"/>
      <w:pPr>
        <w:tabs>
          <w:tab w:val="num" w:pos="540"/>
        </w:tabs>
        <w:ind w:left="540" w:hanging="540"/>
      </w:pPr>
      <w:rPr>
        <w:rFonts w:hint="default"/>
      </w:rPr>
    </w:lvl>
    <w:lvl w:ilvl="1">
      <w:start w:val="1"/>
      <w:numFmt w:val="none"/>
      <w:lvlText w:val="%18.1."/>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35506A6F"/>
    <w:multiLevelType w:val="multilevel"/>
    <w:tmpl w:val="EA7AFEB6"/>
    <w:name w:val="WW8Num5332"/>
    <w:lvl w:ilvl="0">
      <w:start w:val="1"/>
      <w:numFmt w:val="decimal"/>
      <w:lvlText w:val="%1."/>
      <w:lvlJc w:val="left"/>
      <w:pPr>
        <w:tabs>
          <w:tab w:val="num" w:pos="720"/>
        </w:tabs>
        <w:ind w:left="720" w:hanging="720"/>
      </w:pPr>
      <w:rPr>
        <w:rFonts w:hint="default"/>
      </w:rPr>
    </w:lvl>
    <w:lvl w:ilvl="1">
      <w:start w:val="1"/>
      <w:numFmt w:val="decimal"/>
      <w:lvlText w:val="10.%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36FB69D6"/>
    <w:multiLevelType w:val="multilevel"/>
    <w:tmpl w:val="27B49CC6"/>
    <w:lvl w:ilvl="0">
      <w:start w:val="3"/>
      <w:numFmt w:val="decimal"/>
      <w:lvlText w:val="%1."/>
      <w:lvlJc w:val="left"/>
      <w:pPr>
        <w:tabs>
          <w:tab w:val="num" w:pos="540"/>
        </w:tabs>
        <w:ind w:left="540" w:hanging="540"/>
      </w:pPr>
      <w:rPr>
        <w:rFonts w:hint="default"/>
      </w:rPr>
    </w:lvl>
    <w:lvl w:ilvl="1">
      <w:start w:val="1"/>
      <w:numFmt w:val="none"/>
      <w:lvlRestart w:val="0"/>
      <w:lvlText w:val="7.1."/>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381368C0"/>
    <w:multiLevelType w:val="multilevel"/>
    <w:tmpl w:val="B27CE78E"/>
    <w:name w:val="WW8Num322"/>
    <w:lvl w:ilvl="0">
      <w:start w:val="2"/>
      <w:numFmt w:val="decimal"/>
      <w:lvlText w:val="%1."/>
      <w:lvlJc w:val="left"/>
      <w:pPr>
        <w:tabs>
          <w:tab w:val="num" w:pos="720"/>
        </w:tabs>
        <w:ind w:left="720" w:hanging="720"/>
      </w:pPr>
      <w:rPr>
        <w:rFonts w:hint="default"/>
      </w:rPr>
    </w:lvl>
    <w:lvl w:ilvl="1">
      <w:start w:val="1"/>
      <w:numFmt w:val="none"/>
      <w:lvlText w:val="2.1."/>
      <w:lvlJc w:val="left"/>
      <w:pPr>
        <w:tabs>
          <w:tab w:val="num" w:pos="567"/>
        </w:tabs>
        <w:ind w:left="2835" w:hanging="2835"/>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3D2F68C8"/>
    <w:multiLevelType w:val="hybridMultilevel"/>
    <w:tmpl w:val="A0AA2920"/>
    <w:lvl w:ilvl="0" w:tplc="31085F3A">
      <w:start w:val="1"/>
      <w:numFmt w:val="bullet"/>
      <w:lvlText w:val=""/>
      <w:lvlJc w:val="left"/>
      <w:pPr>
        <w:tabs>
          <w:tab w:val="num" w:pos="1287"/>
        </w:tabs>
        <w:ind w:left="1287" w:hanging="360"/>
      </w:pPr>
      <w:rPr>
        <w:rFonts w:ascii="Symbol" w:hAnsi="Symbol" w:hint="default"/>
        <w:color w:val="auto"/>
      </w:rPr>
    </w:lvl>
    <w:lvl w:ilvl="1" w:tplc="04050003" w:tentative="1">
      <w:start w:val="1"/>
      <w:numFmt w:val="bullet"/>
      <w:lvlText w:val="o"/>
      <w:lvlJc w:val="left"/>
      <w:pPr>
        <w:tabs>
          <w:tab w:val="num" w:pos="2007"/>
        </w:tabs>
        <w:ind w:left="2007" w:hanging="360"/>
      </w:pPr>
      <w:rPr>
        <w:rFonts w:ascii="Courier New" w:hAnsi="Courier New" w:cs="Courier New" w:hint="default"/>
      </w:rPr>
    </w:lvl>
    <w:lvl w:ilvl="2" w:tplc="04050005" w:tentative="1">
      <w:start w:val="1"/>
      <w:numFmt w:val="bullet"/>
      <w:lvlText w:val=""/>
      <w:lvlJc w:val="left"/>
      <w:pPr>
        <w:tabs>
          <w:tab w:val="num" w:pos="2727"/>
        </w:tabs>
        <w:ind w:left="2727" w:hanging="360"/>
      </w:pPr>
      <w:rPr>
        <w:rFonts w:ascii="Wingdings" w:hAnsi="Wingdings" w:hint="default"/>
      </w:rPr>
    </w:lvl>
    <w:lvl w:ilvl="3" w:tplc="04050001" w:tentative="1">
      <w:start w:val="1"/>
      <w:numFmt w:val="bullet"/>
      <w:lvlText w:val=""/>
      <w:lvlJc w:val="left"/>
      <w:pPr>
        <w:tabs>
          <w:tab w:val="num" w:pos="3447"/>
        </w:tabs>
        <w:ind w:left="3447" w:hanging="360"/>
      </w:pPr>
      <w:rPr>
        <w:rFonts w:ascii="Symbol" w:hAnsi="Symbol" w:hint="default"/>
      </w:rPr>
    </w:lvl>
    <w:lvl w:ilvl="4" w:tplc="04050003" w:tentative="1">
      <w:start w:val="1"/>
      <w:numFmt w:val="bullet"/>
      <w:lvlText w:val="o"/>
      <w:lvlJc w:val="left"/>
      <w:pPr>
        <w:tabs>
          <w:tab w:val="num" w:pos="4167"/>
        </w:tabs>
        <w:ind w:left="4167" w:hanging="360"/>
      </w:pPr>
      <w:rPr>
        <w:rFonts w:ascii="Courier New" w:hAnsi="Courier New" w:cs="Courier New" w:hint="default"/>
      </w:rPr>
    </w:lvl>
    <w:lvl w:ilvl="5" w:tplc="04050005" w:tentative="1">
      <w:start w:val="1"/>
      <w:numFmt w:val="bullet"/>
      <w:lvlText w:val=""/>
      <w:lvlJc w:val="left"/>
      <w:pPr>
        <w:tabs>
          <w:tab w:val="num" w:pos="4887"/>
        </w:tabs>
        <w:ind w:left="4887" w:hanging="360"/>
      </w:pPr>
      <w:rPr>
        <w:rFonts w:ascii="Wingdings" w:hAnsi="Wingdings" w:hint="default"/>
      </w:rPr>
    </w:lvl>
    <w:lvl w:ilvl="6" w:tplc="04050001" w:tentative="1">
      <w:start w:val="1"/>
      <w:numFmt w:val="bullet"/>
      <w:lvlText w:val=""/>
      <w:lvlJc w:val="left"/>
      <w:pPr>
        <w:tabs>
          <w:tab w:val="num" w:pos="5607"/>
        </w:tabs>
        <w:ind w:left="5607" w:hanging="360"/>
      </w:pPr>
      <w:rPr>
        <w:rFonts w:ascii="Symbol" w:hAnsi="Symbol" w:hint="default"/>
      </w:rPr>
    </w:lvl>
    <w:lvl w:ilvl="7" w:tplc="04050003" w:tentative="1">
      <w:start w:val="1"/>
      <w:numFmt w:val="bullet"/>
      <w:lvlText w:val="o"/>
      <w:lvlJc w:val="left"/>
      <w:pPr>
        <w:tabs>
          <w:tab w:val="num" w:pos="6327"/>
        </w:tabs>
        <w:ind w:left="6327" w:hanging="360"/>
      </w:pPr>
      <w:rPr>
        <w:rFonts w:ascii="Courier New" w:hAnsi="Courier New" w:cs="Courier New" w:hint="default"/>
      </w:rPr>
    </w:lvl>
    <w:lvl w:ilvl="8" w:tplc="04050005" w:tentative="1">
      <w:start w:val="1"/>
      <w:numFmt w:val="bullet"/>
      <w:lvlText w:val=""/>
      <w:lvlJc w:val="left"/>
      <w:pPr>
        <w:tabs>
          <w:tab w:val="num" w:pos="7047"/>
        </w:tabs>
        <w:ind w:left="7047" w:hanging="360"/>
      </w:pPr>
      <w:rPr>
        <w:rFonts w:ascii="Wingdings" w:hAnsi="Wingdings" w:hint="default"/>
      </w:rPr>
    </w:lvl>
  </w:abstractNum>
  <w:abstractNum w:abstractNumId="31" w15:restartNumberingAfterBreak="0">
    <w:nsid w:val="47DD28B6"/>
    <w:multiLevelType w:val="multilevel"/>
    <w:tmpl w:val="880498EE"/>
    <w:name w:val="WW8Num53"/>
    <w:lvl w:ilvl="0">
      <w:start w:val="3"/>
      <w:numFmt w:val="decimal"/>
      <w:lvlText w:val="%1."/>
      <w:lvlJc w:val="left"/>
      <w:pPr>
        <w:tabs>
          <w:tab w:val="num" w:pos="720"/>
        </w:tabs>
        <w:ind w:left="720" w:hanging="720"/>
      </w:pPr>
      <w:rPr>
        <w:rFonts w:hint="default"/>
      </w:rPr>
    </w:lvl>
    <w:lvl w:ilvl="1">
      <w:start w:val="1"/>
      <w:numFmt w:val="decimal"/>
      <w:lvlText w:val="7.%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49DB1329"/>
    <w:multiLevelType w:val="hybridMultilevel"/>
    <w:tmpl w:val="81F87628"/>
    <w:lvl w:ilvl="0" w:tplc="8F18F66A">
      <w:start w:val="1"/>
      <w:numFmt w:val="bullet"/>
      <w:lvlText w:val=""/>
      <w:lvlJc w:val="left"/>
      <w:pPr>
        <w:tabs>
          <w:tab w:val="num" w:pos="1134"/>
        </w:tabs>
        <w:ind w:left="1134" w:hanging="360"/>
      </w:pPr>
      <w:rPr>
        <w:rFonts w:ascii="Symbol" w:hAnsi="Symbol" w:hint="default"/>
      </w:rPr>
    </w:lvl>
    <w:lvl w:ilvl="1" w:tplc="04050003">
      <w:start w:val="1"/>
      <w:numFmt w:val="bullet"/>
      <w:lvlText w:val="o"/>
      <w:lvlJc w:val="left"/>
      <w:pPr>
        <w:tabs>
          <w:tab w:val="num" w:pos="1854"/>
        </w:tabs>
        <w:ind w:left="1854" w:hanging="360"/>
      </w:pPr>
      <w:rPr>
        <w:rFonts w:ascii="Courier New" w:hAnsi="Courier New" w:cs="Courier New" w:hint="default"/>
      </w:rPr>
    </w:lvl>
    <w:lvl w:ilvl="2" w:tplc="04050005" w:tentative="1">
      <w:start w:val="1"/>
      <w:numFmt w:val="bullet"/>
      <w:lvlText w:val=""/>
      <w:lvlJc w:val="left"/>
      <w:pPr>
        <w:tabs>
          <w:tab w:val="num" w:pos="2574"/>
        </w:tabs>
        <w:ind w:left="2574" w:hanging="360"/>
      </w:pPr>
      <w:rPr>
        <w:rFonts w:ascii="Wingdings" w:hAnsi="Wingdings" w:hint="default"/>
      </w:rPr>
    </w:lvl>
    <w:lvl w:ilvl="3" w:tplc="04050001" w:tentative="1">
      <w:start w:val="1"/>
      <w:numFmt w:val="bullet"/>
      <w:lvlText w:val=""/>
      <w:lvlJc w:val="left"/>
      <w:pPr>
        <w:tabs>
          <w:tab w:val="num" w:pos="3294"/>
        </w:tabs>
        <w:ind w:left="3294" w:hanging="360"/>
      </w:pPr>
      <w:rPr>
        <w:rFonts w:ascii="Symbol" w:hAnsi="Symbol" w:hint="default"/>
      </w:rPr>
    </w:lvl>
    <w:lvl w:ilvl="4" w:tplc="04050003" w:tentative="1">
      <w:start w:val="1"/>
      <w:numFmt w:val="bullet"/>
      <w:lvlText w:val="o"/>
      <w:lvlJc w:val="left"/>
      <w:pPr>
        <w:tabs>
          <w:tab w:val="num" w:pos="4014"/>
        </w:tabs>
        <w:ind w:left="4014" w:hanging="360"/>
      </w:pPr>
      <w:rPr>
        <w:rFonts w:ascii="Courier New" w:hAnsi="Courier New" w:cs="Courier New" w:hint="default"/>
      </w:rPr>
    </w:lvl>
    <w:lvl w:ilvl="5" w:tplc="04050005" w:tentative="1">
      <w:start w:val="1"/>
      <w:numFmt w:val="bullet"/>
      <w:lvlText w:val=""/>
      <w:lvlJc w:val="left"/>
      <w:pPr>
        <w:tabs>
          <w:tab w:val="num" w:pos="4734"/>
        </w:tabs>
        <w:ind w:left="4734" w:hanging="360"/>
      </w:pPr>
      <w:rPr>
        <w:rFonts w:ascii="Wingdings" w:hAnsi="Wingdings" w:hint="default"/>
      </w:rPr>
    </w:lvl>
    <w:lvl w:ilvl="6" w:tplc="04050001" w:tentative="1">
      <w:start w:val="1"/>
      <w:numFmt w:val="bullet"/>
      <w:lvlText w:val=""/>
      <w:lvlJc w:val="left"/>
      <w:pPr>
        <w:tabs>
          <w:tab w:val="num" w:pos="5454"/>
        </w:tabs>
        <w:ind w:left="5454" w:hanging="360"/>
      </w:pPr>
      <w:rPr>
        <w:rFonts w:ascii="Symbol" w:hAnsi="Symbol" w:hint="default"/>
      </w:rPr>
    </w:lvl>
    <w:lvl w:ilvl="7" w:tplc="04050003" w:tentative="1">
      <w:start w:val="1"/>
      <w:numFmt w:val="bullet"/>
      <w:lvlText w:val="o"/>
      <w:lvlJc w:val="left"/>
      <w:pPr>
        <w:tabs>
          <w:tab w:val="num" w:pos="6174"/>
        </w:tabs>
        <w:ind w:left="6174" w:hanging="360"/>
      </w:pPr>
      <w:rPr>
        <w:rFonts w:ascii="Courier New" w:hAnsi="Courier New" w:cs="Courier New" w:hint="default"/>
      </w:rPr>
    </w:lvl>
    <w:lvl w:ilvl="8" w:tplc="04050005" w:tentative="1">
      <w:start w:val="1"/>
      <w:numFmt w:val="bullet"/>
      <w:lvlText w:val=""/>
      <w:lvlJc w:val="left"/>
      <w:pPr>
        <w:tabs>
          <w:tab w:val="num" w:pos="6894"/>
        </w:tabs>
        <w:ind w:left="6894" w:hanging="360"/>
      </w:pPr>
      <w:rPr>
        <w:rFonts w:ascii="Wingdings" w:hAnsi="Wingdings" w:hint="default"/>
      </w:rPr>
    </w:lvl>
  </w:abstractNum>
  <w:abstractNum w:abstractNumId="33" w15:restartNumberingAfterBreak="0">
    <w:nsid w:val="4AC36C89"/>
    <w:multiLevelType w:val="hybridMultilevel"/>
    <w:tmpl w:val="0ACA219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6670273D"/>
    <w:multiLevelType w:val="multilevel"/>
    <w:tmpl w:val="00000005"/>
    <w:name w:val="WW8Num52"/>
    <w:lvl w:ilvl="0">
      <w:start w:val="6"/>
      <w:numFmt w:val="decimal"/>
      <w:lvlText w:val="%1."/>
      <w:lvlJc w:val="left"/>
      <w:pPr>
        <w:tabs>
          <w:tab w:val="num" w:pos="360"/>
        </w:tabs>
        <w:ind w:left="360" w:hanging="360"/>
      </w:pPr>
    </w:lvl>
    <w:lvl w:ilvl="1">
      <w:start w:val="1"/>
      <w:numFmt w:val="decimal"/>
      <w:lvlText w:val="%1.%2."/>
      <w:lvlJc w:val="left"/>
      <w:pPr>
        <w:tabs>
          <w:tab w:val="num" w:pos="567"/>
        </w:tabs>
        <w:ind w:left="567" w:hanging="567"/>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5" w15:restartNumberingAfterBreak="0">
    <w:nsid w:val="682E6A8F"/>
    <w:multiLevelType w:val="multilevel"/>
    <w:tmpl w:val="5EA43CF0"/>
    <w:name w:val="WW8Num533"/>
    <w:lvl w:ilvl="0">
      <w:start w:val="3"/>
      <w:numFmt w:val="decimal"/>
      <w:lvlText w:val="%1."/>
      <w:lvlJc w:val="left"/>
      <w:pPr>
        <w:tabs>
          <w:tab w:val="num" w:pos="540"/>
        </w:tabs>
        <w:ind w:left="540" w:hanging="540"/>
      </w:pPr>
      <w:rPr>
        <w:rFonts w:hint="default"/>
      </w:rPr>
    </w:lvl>
    <w:lvl w:ilvl="1">
      <w:start w:val="1"/>
      <w:numFmt w:val="decimal"/>
      <w:lvlRestart w:val="0"/>
      <w:lvlText w:val="8.%2."/>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15:restartNumberingAfterBreak="0">
    <w:nsid w:val="695248E4"/>
    <w:multiLevelType w:val="hybridMultilevel"/>
    <w:tmpl w:val="2EC46E38"/>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1080"/>
        </w:tabs>
        <w:ind w:left="1080" w:hanging="360"/>
      </w:pPr>
      <w:rPr>
        <w:rFonts w:ascii="Courier New" w:hAnsi="Courier New" w:cs="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32"/>
  </w:num>
  <w:num w:numId="15">
    <w:abstractNumId w:val="13"/>
  </w:num>
  <w:num w:numId="16">
    <w:abstractNumId w:val="31"/>
  </w:num>
  <w:num w:numId="17">
    <w:abstractNumId w:val="35"/>
  </w:num>
  <w:num w:numId="18">
    <w:abstractNumId w:val="23"/>
  </w:num>
  <w:num w:numId="19">
    <w:abstractNumId w:val="29"/>
    <w:lvlOverride w:ilvl="0">
      <w:lvl w:ilvl="0">
        <w:start w:val="2"/>
        <w:numFmt w:val="decimal"/>
        <w:lvlText w:val="%1."/>
        <w:lvlJc w:val="left"/>
        <w:pPr>
          <w:tabs>
            <w:tab w:val="num" w:pos="360"/>
          </w:tabs>
          <w:ind w:left="360" w:hanging="360"/>
        </w:pPr>
        <w:rPr>
          <w:rFonts w:hint="default"/>
        </w:rPr>
      </w:lvl>
    </w:lvlOverride>
    <w:lvlOverride w:ilvl="1">
      <w:lvl w:ilvl="1">
        <w:start w:val="1"/>
        <w:numFmt w:val="decimal"/>
        <w:lvlRestart w:val="0"/>
        <w:lvlText w:val="%1.%2."/>
        <w:lvlJc w:val="left"/>
        <w:pPr>
          <w:tabs>
            <w:tab w:val="num" w:pos="567"/>
          </w:tabs>
          <w:ind w:left="0" w:firstLine="0"/>
        </w:pPr>
        <w:rPr>
          <w:rFonts w:hint="default"/>
        </w:rPr>
      </w:lvl>
    </w:lvlOverride>
    <w:lvlOverride w:ilvl="2">
      <w:lvl w:ilvl="2">
        <w:start w:val="1"/>
        <w:numFmt w:val="decimal"/>
        <w:lvlText w:val="%1.%2.%3."/>
        <w:lvlJc w:val="left"/>
        <w:pPr>
          <w:tabs>
            <w:tab w:val="num" w:pos="1440"/>
          </w:tabs>
          <w:ind w:left="1224" w:hanging="504"/>
        </w:pPr>
        <w:rPr>
          <w:rFonts w:hint="default"/>
        </w:rPr>
      </w:lvl>
    </w:lvlOverride>
    <w:lvlOverride w:ilvl="3">
      <w:lvl w:ilvl="3">
        <w:start w:val="1"/>
        <w:numFmt w:val="decimal"/>
        <w:lvlText w:val="%1.%2.%3.%4."/>
        <w:lvlJc w:val="left"/>
        <w:pPr>
          <w:tabs>
            <w:tab w:val="num" w:pos="2160"/>
          </w:tabs>
          <w:ind w:left="1728" w:hanging="648"/>
        </w:pPr>
        <w:rPr>
          <w:rFonts w:hint="default"/>
        </w:rPr>
      </w:lvl>
    </w:lvlOverride>
    <w:lvlOverride w:ilvl="4">
      <w:lvl w:ilvl="4">
        <w:start w:val="1"/>
        <w:numFmt w:val="decimal"/>
        <w:lvlText w:val="%1.%2.%3.%4.%5."/>
        <w:lvlJc w:val="left"/>
        <w:pPr>
          <w:tabs>
            <w:tab w:val="num" w:pos="2520"/>
          </w:tabs>
          <w:ind w:left="2232" w:hanging="792"/>
        </w:pPr>
        <w:rPr>
          <w:rFonts w:hint="default"/>
        </w:rPr>
      </w:lvl>
    </w:lvlOverride>
    <w:lvlOverride w:ilvl="5">
      <w:lvl w:ilvl="5">
        <w:start w:val="1"/>
        <w:numFmt w:val="decimal"/>
        <w:lvlText w:val="%1.%2.%3.%4.%5.%6."/>
        <w:lvlJc w:val="left"/>
        <w:pPr>
          <w:tabs>
            <w:tab w:val="num" w:pos="3240"/>
          </w:tabs>
          <w:ind w:left="2736" w:hanging="936"/>
        </w:pPr>
        <w:rPr>
          <w:rFonts w:hint="default"/>
        </w:rPr>
      </w:lvl>
    </w:lvlOverride>
    <w:lvlOverride w:ilvl="6">
      <w:lvl w:ilvl="6">
        <w:start w:val="1"/>
        <w:numFmt w:val="decimal"/>
        <w:lvlText w:val="%1.%2.%3.%4.%5.%6.%7."/>
        <w:lvlJc w:val="left"/>
        <w:pPr>
          <w:tabs>
            <w:tab w:val="num" w:pos="3600"/>
          </w:tabs>
          <w:ind w:left="3240" w:hanging="1080"/>
        </w:pPr>
        <w:rPr>
          <w:rFonts w:hint="default"/>
        </w:rPr>
      </w:lvl>
    </w:lvlOverride>
    <w:lvlOverride w:ilvl="7">
      <w:lvl w:ilvl="7">
        <w:start w:val="1"/>
        <w:numFmt w:val="decimal"/>
        <w:lvlText w:val="%1.%2.%3.%4.%5.%6.%7.%8."/>
        <w:lvlJc w:val="left"/>
        <w:pPr>
          <w:tabs>
            <w:tab w:val="num" w:pos="4320"/>
          </w:tabs>
          <w:ind w:left="3744" w:hanging="1224"/>
        </w:pPr>
        <w:rPr>
          <w:rFonts w:hint="default"/>
        </w:rPr>
      </w:lvl>
    </w:lvlOverride>
    <w:lvlOverride w:ilvl="8">
      <w:lvl w:ilvl="8">
        <w:start w:val="1"/>
        <w:numFmt w:val="decimal"/>
        <w:lvlText w:val="%1.%2.%3.%4.%5.%6.%7.%8.%9."/>
        <w:lvlJc w:val="left"/>
        <w:pPr>
          <w:tabs>
            <w:tab w:val="num" w:pos="4680"/>
          </w:tabs>
          <w:ind w:left="4320" w:hanging="1440"/>
        </w:pPr>
        <w:rPr>
          <w:rFonts w:hint="default"/>
        </w:rPr>
      </w:lvl>
    </w:lvlOverride>
  </w:num>
  <w:num w:numId="20">
    <w:abstractNumId w:val="22"/>
  </w:num>
  <w:num w:numId="21">
    <w:abstractNumId w:val="14"/>
  </w:num>
  <w:num w:numId="22">
    <w:abstractNumId w:val="28"/>
  </w:num>
  <w:num w:numId="23">
    <w:abstractNumId w:val="17"/>
  </w:num>
  <w:num w:numId="24">
    <w:abstractNumId w:val="30"/>
  </w:num>
  <w:num w:numId="25">
    <w:abstractNumId w:val="24"/>
  </w:num>
  <w:num w:numId="26">
    <w:abstractNumId w:val="27"/>
  </w:num>
  <w:num w:numId="27">
    <w:abstractNumId w:val="9"/>
  </w:num>
  <w:num w:numId="28">
    <w:abstractNumId w:val="19"/>
  </w:num>
  <w:num w:numId="29">
    <w:abstractNumId w:val="16"/>
  </w:num>
  <w:num w:numId="30">
    <w:abstractNumId w:val="8"/>
  </w:num>
  <w:num w:numId="31">
    <w:abstractNumId w:val="25"/>
  </w:num>
  <w:num w:numId="32">
    <w:abstractNumId w:val="36"/>
  </w:num>
  <w:num w:numId="3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1"/>
  </w:num>
  <w:num w:numId="35">
    <w:abstractNumId w:val="20"/>
  </w:num>
  <w:num w:numId="36">
    <w:abstractNumId w:val="33"/>
  </w:num>
  <w:num w:numId="37">
    <w:abstractNumId w:val="15"/>
    <w:lvlOverride w:ilvl="0">
      <w:startOverride w:val="10"/>
    </w:lvlOverride>
    <w:lvlOverride w:ilvl="1">
      <w:startOverride w:val="1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8433"/>
  </w:hdrShapeDefaults>
  <w:footnotePr>
    <w:pos w:val="beneathText"/>
    <w:footnote w:id="-1"/>
    <w:footnote w:id="0"/>
    <w:footnote w:id="1"/>
  </w:footnotePr>
  <w:endnotePr>
    <w:endnote w:id="-1"/>
    <w:endnote w:id="0"/>
    <w:endnote w:id="1"/>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5340"/>
    <w:rsid w:val="0000132A"/>
    <w:rsid w:val="00003393"/>
    <w:rsid w:val="00004907"/>
    <w:rsid w:val="000125FF"/>
    <w:rsid w:val="0001289C"/>
    <w:rsid w:val="00015E63"/>
    <w:rsid w:val="00016A8D"/>
    <w:rsid w:val="00060801"/>
    <w:rsid w:val="0006285B"/>
    <w:rsid w:val="00066E1D"/>
    <w:rsid w:val="00070108"/>
    <w:rsid w:val="00075B39"/>
    <w:rsid w:val="00077C08"/>
    <w:rsid w:val="00077FC8"/>
    <w:rsid w:val="00080BD5"/>
    <w:rsid w:val="00082B87"/>
    <w:rsid w:val="00090D3A"/>
    <w:rsid w:val="000919E1"/>
    <w:rsid w:val="00095C56"/>
    <w:rsid w:val="00097881"/>
    <w:rsid w:val="000978EB"/>
    <w:rsid w:val="00097F0E"/>
    <w:rsid w:val="000A3501"/>
    <w:rsid w:val="000A4BD1"/>
    <w:rsid w:val="000A4F7F"/>
    <w:rsid w:val="000A54C2"/>
    <w:rsid w:val="000A7490"/>
    <w:rsid w:val="000B04A2"/>
    <w:rsid w:val="000B06F5"/>
    <w:rsid w:val="000B0978"/>
    <w:rsid w:val="000B463C"/>
    <w:rsid w:val="000B6530"/>
    <w:rsid w:val="000B6D0C"/>
    <w:rsid w:val="000B717E"/>
    <w:rsid w:val="000B7A5F"/>
    <w:rsid w:val="000D5DFF"/>
    <w:rsid w:val="000E566A"/>
    <w:rsid w:val="000E678B"/>
    <w:rsid w:val="000E6EEC"/>
    <w:rsid w:val="000E7DEF"/>
    <w:rsid w:val="000F4AEC"/>
    <w:rsid w:val="000F7BD1"/>
    <w:rsid w:val="0010298E"/>
    <w:rsid w:val="001054CD"/>
    <w:rsid w:val="00111246"/>
    <w:rsid w:val="00121F1A"/>
    <w:rsid w:val="00124C81"/>
    <w:rsid w:val="00135D72"/>
    <w:rsid w:val="00140948"/>
    <w:rsid w:val="00145849"/>
    <w:rsid w:val="001474D0"/>
    <w:rsid w:val="00156523"/>
    <w:rsid w:val="00165631"/>
    <w:rsid w:val="0016654A"/>
    <w:rsid w:val="001669DA"/>
    <w:rsid w:val="00185CF6"/>
    <w:rsid w:val="001A35DE"/>
    <w:rsid w:val="001A5A22"/>
    <w:rsid w:val="001C7CE9"/>
    <w:rsid w:val="001D7736"/>
    <w:rsid w:val="001E6F5A"/>
    <w:rsid w:val="001F09D0"/>
    <w:rsid w:val="001F4C5F"/>
    <w:rsid w:val="002018D0"/>
    <w:rsid w:val="002043F7"/>
    <w:rsid w:val="00207839"/>
    <w:rsid w:val="00215361"/>
    <w:rsid w:val="00225EFF"/>
    <w:rsid w:val="002262AB"/>
    <w:rsid w:val="00226C5B"/>
    <w:rsid w:val="00232774"/>
    <w:rsid w:val="00236C00"/>
    <w:rsid w:val="00240646"/>
    <w:rsid w:val="002419F9"/>
    <w:rsid w:val="00246F5D"/>
    <w:rsid w:val="00247290"/>
    <w:rsid w:val="00250ACB"/>
    <w:rsid w:val="00251506"/>
    <w:rsid w:val="0025157C"/>
    <w:rsid w:val="00253E83"/>
    <w:rsid w:val="002663B5"/>
    <w:rsid w:val="00267EDD"/>
    <w:rsid w:val="00270D48"/>
    <w:rsid w:val="0027123D"/>
    <w:rsid w:val="002729AE"/>
    <w:rsid w:val="00273CAD"/>
    <w:rsid w:val="00291FE0"/>
    <w:rsid w:val="00295FB3"/>
    <w:rsid w:val="002A6CEC"/>
    <w:rsid w:val="002A7328"/>
    <w:rsid w:val="002B171A"/>
    <w:rsid w:val="002B2387"/>
    <w:rsid w:val="002C322C"/>
    <w:rsid w:val="002C48E7"/>
    <w:rsid w:val="002C491C"/>
    <w:rsid w:val="002C6A98"/>
    <w:rsid w:val="002C7E8E"/>
    <w:rsid w:val="002C7EC9"/>
    <w:rsid w:val="002D0FB2"/>
    <w:rsid w:val="002D67B8"/>
    <w:rsid w:val="002D7EE4"/>
    <w:rsid w:val="002E18FC"/>
    <w:rsid w:val="002F009C"/>
    <w:rsid w:val="002F1976"/>
    <w:rsid w:val="002F70B3"/>
    <w:rsid w:val="0031156C"/>
    <w:rsid w:val="003149F6"/>
    <w:rsid w:val="00315AE6"/>
    <w:rsid w:val="00322361"/>
    <w:rsid w:val="00327EA5"/>
    <w:rsid w:val="00333870"/>
    <w:rsid w:val="0034345C"/>
    <w:rsid w:val="00343D1F"/>
    <w:rsid w:val="00354B3E"/>
    <w:rsid w:val="00356977"/>
    <w:rsid w:val="00363FE3"/>
    <w:rsid w:val="00366296"/>
    <w:rsid w:val="00367106"/>
    <w:rsid w:val="00367AA0"/>
    <w:rsid w:val="00371A6A"/>
    <w:rsid w:val="00373D6E"/>
    <w:rsid w:val="00380613"/>
    <w:rsid w:val="00383F30"/>
    <w:rsid w:val="00384542"/>
    <w:rsid w:val="0038739B"/>
    <w:rsid w:val="00387D0D"/>
    <w:rsid w:val="00392621"/>
    <w:rsid w:val="00393612"/>
    <w:rsid w:val="003A564F"/>
    <w:rsid w:val="003B2466"/>
    <w:rsid w:val="003B5092"/>
    <w:rsid w:val="003B7B85"/>
    <w:rsid w:val="003C7900"/>
    <w:rsid w:val="003D10EA"/>
    <w:rsid w:val="003D664D"/>
    <w:rsid w:val="003D6A9A"/>
    <w:rsid w:val="003E016B"/>
    <w:rsid w:val="003E413F"/>
    <w:rsid w:val="003E480B"/>
    <w:rsid w:val="003E7487"/>
    <w:rsid w:val="003F1FBD"/>
    <w:rsid w:val="003F2D01"/>
    <w:rsid w:val="003F3567"/>
    <w:rsid w:val="00400875"/>
    <w:rsid w:val="0040398A"/>
    <w:rsid w:val="00405707"/>
    <w:rsid w:val="00412D4A"/>
    <w:rsid w:val="004207BD"/>
    <w:rsid w:val="004335B8"/>
    <w:rsid w:val="00435FB1"/>
    <w:rsid w:val="004367F0"/>
    <w:rsid w:val="00437C2F"/>
    <w:rsid w:val="004517EA"/>
    <w:rsid w:val="00456256"/>
    <w:rsid w:val="00460D5B"/>
    <w:rsid w:val="00463257"/>
    <w:rsid w:val="00483688"/>
    <w:rsid w:val="004A6D7C"/>
    <w:rsid w:val="004B5275"/>
    <w:rsid w:val="004B630A"/>
    <w:rsid w:val="004C0555"/>
    <w:rsid w:val="004C28A2"/>
    <w:rsid w:val="004C3201"/>
    <w:rsid w:val="004E1697"/>
    <w:rsid w:val="004E3912"/>
    <w:rsid w:val="004F2BFF"/>
    <w:rsid w:val="004F63C0"/>
    <w:rsid w:val="004F64FB"/>
    <w:rsid w:val="005005E9"/>
    <w:rsid w:val="005007C1"/>
    <w:rsid w:val="00501065"/>
    <w:rsid w:val="00503738"/>
    <w:rsid w:val="00506224"/>
    <w:rsid w:val="005064E5"/>
    <w:rsid w:val="00511807"/>
    <w:rsid w:val="00515340"/>
    <w:rsid w:val="005271B6"/>
    <w:rsid w:val="005325DB"/>
    <w:rsid w:val="00546369"/>
    <w:rsid w:val="00546C8A"/>
    <w:rsid w:val="00551562"/>
    <w:rsid w:val="005525F0"/>
    <w:rsid w:val="005549A7"/>
    <w:rsid w:val="00562413"/>
    <w:rsid w:val="00563C5C"/>
    <w:rsid w:val="00573151"/>
    <w:rsid w:val="0057766B"/>
    <w:rsid w:val="00580164"/>
    <w:rsid w:val="00583332"/>
    <w:rsid w:val="0058750A"/>
    <w:rsid w:val="005A20E2"/>
    <w:rsid w:val="005A444E"/>
    <w:rsid w:val="005B0E26"/>
    <w:rsid w:val="005B5570"/>
    <w:rsid w:val="005C0337"/>
    <w:rsid w:val="005C113F"/>
    <w:rsid w:val="005C366B"/>
    <w:rsid w:val="005C477F"/>
    <w:rsid w:val="005C6CDD"/>
    <w:rsid w:val="005D3DF3"/>
    <w:rsid w:val="005E3625"/>
    <w:rsid w:val="005E599F"/>
    <w:rsid w:val="005F2D80"/>
    <w:rsid w:val="005F3845"/>
    <w:rsid w:val="005F401A"/>
    <w:rsid w:val="0060639C"/>
    <w:rsid w:val="00621311"/>
    <w:rsid w:val="00622DE1"/>
    <w:rsid w:val="006243A9"/>
    <w:rsid w:val="00630210"/>
    <w:rsid w:val="006413F5"/>
    <w:rsid w:val="006418A4"/>
    <w:rsid w:val="006473B3"/>
    <w:rsid w:val="00652B09"/>
    <w:rsid w:val="00653F40"/>
    <w:rsid w:val="006544EA"/>
    <w:rsid w:val="00660E44"/>
    <w:rsid w:val="00662459"/>
    <w:rsid w:val="00671467"/>
    <w:rsid w:val="0067745A"/>
    <w:rsid w:val="00677904"/>
    <w:rsid w:val="00680A9D"/>
    <w:rsid w:val="0068471B"/>
    <w:rsid w:val="006946BF"/>
    <w:rsid w:val="0069689E"/>
    <w:rsid w:val="006A05D2"/>
    <w:rsid w:val="006A2289"/>
    <w:rsid w:val="006A52EB"/>
    <w:rsid w:val="006A56F6"/>
    <w:rsid w:val="006C635F"/>
    <w:rsid w:val="006D02EB"/>
    <w:rsid w:val="006D0F6E"/>
    <w:rsid w:val="006D1F46"/>
    <w:rsid w:val="006D455F"/>
    <w:rsid w:val="006D567F"/>
    <w:rsid w:val="006D72BB"/>
    <w:rsid w:val="006F0194"/>
    <w:rsid w:val="006F040D"/>
    <w:rsid w:val="006F1BE7"/>
    <w:rsid w:val="006F508A"/>
    <w:rsid w:val="006F5D8B"/>
    <w:rsid w:val="00701605"/>
    <w:rsid w:val="00701CE7"/>
    <w:rsid w:val="007037EA"/>
    <w:rsid w:val="007100DC"/>
    <w:rsid w:val="0071228A"/>
    <w:rsid w:val="00712F3C"/>
    <w:rsid w:val="00714A74"/>
    <w:rsid w:val="00722B0C"/>
    <w:rsid w:val="00724AAA"/>
    <w:rsid w:val="0072502C"/>
    <w:rsid w:val="00727AC3"/>
    <w:rsid w:val="007301D4"/>
    <w:rsid w:val="00733E4C"/>
    <w:rsid w:val="0073619B"/>
    <w:rsid w:val="00741324"/>
    <w:rsid w:val="00745F02"/>
    <w:rsid w:val="007465AD"/>
    <w:rsid w:val="00757C0D"/>
    <w:rsid w:val="00762D5D"/>
    <w:rsid w:val="007660F8"/>
    <w:rsid w:val="00770C3F"/>
    <w:rsid w:val="007731AB"/>
    <w:rsid w:val="007737B3"/>
    <w:rsid w:val="00773DF1"/>
    <w:rsid w:val="007741E1"/>
    <w:rsid w:val="007768FE"/>
    <w:rsid w:val="007800DD"/>
    <w:rsid w:val="00784257"/>
    <w:rsid w:val="0078505C"/>
    <w:rsid w:val="00795524"/>
    <w:rsid w:val="00797824"/>
    <w:rsid w:val="007A0D9F"/>
    <w:rsid w:val="007A673A"/>
    <w:rsid w:val="007A73B8"/>
    <w:rsid w:val="007C1572"/>
    <w:rsid w:val="007C1931"/>
    <w:rsid w:val="007C2A2F"/>
    <w:rsid w:val="007D0AF7"/>
    <w:rsid w:val="007D2790"/>
    <w:rsid w:val="007D52CC"/>
    <w:rsid w:val="007E0409"/>
    <w:rsid w:val="007E2094"/>
    <w:rsid w:val="007F3882"/>
    <w:rsid w:val="007F4D8D"/>
    <w:rsid w:val="007F5CF8"/>
    <w:rsid w:val="00806EF9"/>
    <w:rsid w:val="00811624"/>
    <w:rsid w:val="0081335A"/>
    <w:rsid w:val="00825F71"/>
    <w:rsid w:val="00830556"/>
    <w:rsid w:val="00831549"/>
    <w:rsid w:val="0083590F"/>
    <w:rsid w:val="00836495"/>
    <w:rsid w:val="00840BD9"/>
    <w:rsid w:val="00841A91"/>
    <w:rsid w:val="00842515"/>
    <w:rsid w:val="00844077"/>
    <w:rsid w:val="00864AA1"/>
    <w:rsid w:val="00864E9C"/>
    <w:rsid w:val="00870C1D"/>
    <w:rsid w:val="0087352F"/>
    <w:rsid w:val="00885EAF"/>
    <w:rsid w:val="008911A7"/>
    <w:rsid w:val="008A23A6"/>
    <w:rsid w:val="008A6FDE"/>
    <w:rsid w:val="008B497A"/>
    <w:rsid w:val="008B543A"/>
    <w:rsid w:val="008C2348"/>
    <w:rsid w:val="008F211F"/>
    <w:rsid w:val="008F38EA"/>
    <w:rsid w:val="008F7485"/>
    <w:rsid w:val="0090230A"/>
    <w:rsid w:val="0090617B"/>
    <w:rsid w:val="0091224F"/>
    <w:rsid w:val="00914D06"/>
    <w:rsid w:val="0091550C"/>
    <w:rsid w:val="0091629E"/>
    <w:rsid w:val="00925B87"/>
    <w:rsid w:val="009267A4"/>
    <w:rsid w:val="00930E39"/>
    <w:rsid w:val="00935B8A"/>
    <w:rsid w:val="00951C80"/>
    <w:rsid w:val="00951DF6"/>
    <w:rsid w:val="0095760F"/>
    <w:rsid w:val="00960F66"/>
    <w:rsid w:val="0096249D"/>
    <w:rsid w:val="00964C58"/>
    <w:rsid w:val="0096586A"/>
    <w:rsid w:val="0096649F"/>
    <w:rsid w:val="00966ACD"/>
    <w:rsid w:val="009748A7"/>
    <w:rsid w:val="0098075F"/>
    <w:rsid w:val="009851C0"/>
    <w:rsid w:val="00986A6F"/>
    <w:rsid w:val="009907FC"/>
    <w:rsid w:val="009938BB"/>
    <w:rsid w:val="00994ADE"/>
    <w:rsid w:val="009A1B72"/>
    <w:rsid w:val="009A2BA6"/>
    <w:rsid w:val="009B17E5"/>
    <w:rsid w:val="009B2792"/>
    <w:rsid w:val="009B5A9A"/>
    <w:rsid w:val="009B5C05"/>
    <w:rsid w:val="009B7EB6"/>
    <w:rsid w:val="009C3E14"/>
    <w:rsid w:val="009C77F2"/>
    <w:rsid w:val="009D203C"/>
    <w:rsid w:val="009D6879"/>
    <w:rsid w:val="009E26C3"/>
    <w:rsid w:val="009E2727"/>
    <w:rsid w:val="009E36C2"/>
    <w:rsid w:val="009F359F"/>
    <w:rsid w:val="009F7509"/>
    <w:rsid w:val="009F7D0C"/>
    <w:rsid w:val="00A017B1"/>
    <w:rsid w:val="00A041DE"/>
    <w:rsid w:val="00A06DA0"/>
    <w:rsid w:val="00A07442"/>
    <w:rsid w:val="00A11916"/>
    <w:rsid w:val="00A2209C"/>
    <w:rsid w:val="00A329E7"/>
    <w:rsid w:val="00A3734F"/>
    <w:rsid w:val="00A45774"/>
    <w:rsid w:val="00A479E6"/>
    <w:rsid w:val="00A47F6D"/>
    <w:rsid w:val="00A65EC4"/>
    <w:rsid w:val="00A66FC0"/>
    <w:rsid w:val="00A75D34"/>
    <w:rsid w:val="00A80818"/>
    <w:rsid w:val="00A82D84"/>
    <w:rsid w:val="00A838AC"/>
    <w:rsid w:val="00A92B0D"/>
    <w:rsid w:val="00A96622"/>
    <w:rsid w:val="00A97512"/>
    <w:rsid w:val="00AA02D9"/>
    <w:rsid w:val="00AA0CDF"/>
    <w:rsid w:val="00AA100A"/>
    <w:rsid w:val="00AA16A2"/>
    <w:rsid w:val="00AA50F1"/>
    <w:rsid w:val="00AA5720"/>
    <w:rsid w:val="00AA7A5F"/>
    <w:rsid w:val="00AB3049"/>
    <w:rsid w:val="00AC3571"/>
    <w:rsid w:val="00AC35E0"/>
    <w:rsid w:val="00AC4C65"/>
    <w:rsid w:val="00AD437B"/>
    <w:rsid w:val="00AD43C7"/>
    <w:rsid w:val="00AD7A6F"/>
    <w:rsid w:val="00AE20F7"/>
    <w:rsid w:val="00B042C6"/>
    <w:rsid w:val="00B04B12"/>
    <w:rsid w:val="00B116FF"/>
    <w:rsid w:val="00B16843"/>
    <w:rsid w:val="00B169F5"/>
    <w:rsid w:val="00B1781E"/>
    <w:rsid w:val="00B22F93"/>
    <w:rsid w:val="00B30E33"/>
    <w:rsid w:val="00B37259"/>
    <w:rsid w:val="00B3767F"/>
    <w:rsid w:val="00B51BE6"/>
    <w:rsid w:val="00B57DB3"/>
    <w:rsid w:val="00B60ACF"/>
    <w:rsid w:val="00B64241"/>
    <w:rsid w:val="00B65206"/>
    <w:rsid w:val="00B67CA9"/>
    <w:rsid w:val="00B97F1C"/>
    <w:rsid w:val="00BB2898"/>
    <w:rsid w:val="00BC072C"/>
    <w:rsid w:val="00BC5821"/>
    <w:rsid w:val="00BD09B8"/>
    <w:rsid w:val="00BD43EF"/>
    <w:rsid w:val="00BF08B6"/>
    <w:rsid w:val="00BF2310"/>
    <w:rsid w:val="00BF3044"/>
    <w:rsid w:val="00BF3D08"/>
    <w:rsid w:val="00BF7A46"/>
    <w:rsid w:val="00C03F32"/>
    <w:rsid w:val="00C10153"/>
    <w:rsid w:val="00C16647"/>
    <w:rsid w:val="00C2490B"/>
    <w:rsid w:val="00C26351"/>
    <w:rsid w:val="00C27E0E"/>
    <w:rsid w:val="00C311C7"/>
    <w:rsid w:val="00C50E94"/>
    <w:rsid w:val="00C5754F"/>
    <w:rsid w:val="00C6600E"/>
    <w:rsid w:val="00C746AF"/>
    <w:rsid w:val="00C750F0"/>
    <w:rsid w:val="00CA345E"/>
    <w:rsid w:val="00CB432C"/>
    <w:rsid w:val="00CB54DF"/>
    <w:rsid w:val="00CB7B9C"/>
    <w:rsid w:val="00CC409E"/>
    <w:rsid w:val="00CE4652"/>
    <w:rsid w:val="00CF380D"/>
    <w:rsid w:val="00CF470E"/>
    <w:rsid w:val="00CF6ADB"/>
    <w:rsid w:val="00CF6F37"/>
    <w:rsid w:val="00CF7E94"/>
    <w:rsid w:val="00D107EF"/>
    <w:rsid w:val="00D13471"/>
    <w:rsid w:val="00D2083D"/>
    <w:rsid w:val="00D233B9"/>
    <w:rsid w:val="00D27458"/>
    <w:rsid w:val="00D367E1"/>
    <w:rsid w:val="00D37180"/>
    <w:rsid w:val="00D40D07"/>
    <w:rsid w:val="00D4741E"/>
    <w:rsid w:val="00D542E7"/>
    <w:rsid w:val="00D563A7"/>
    <w:rsid w:val="00D64FCF"/>
    <w:rsid w:val="00D72EB6"/>
    <w:rsid w:val="00D734E8"/>
    <w:rsid w:val="00D87A1A"/>
    <w:rsid w:val="00D87C52"/>
    <w:rsid w:val="00D91240"/>
    <w:rsid w:val="00D91738"/>
    <w:rsid w:val="00D9368A"/>
    <w:rsid w:val="00DB041C"/>
    <w:rsid w:val="00DB76F6"/>
    <w:rsid w:val="00DC2CA5"/>
    <w:rsid w:val="00DC3915"/>
    <w:rsid w:val="00DC439D"/>
    <w:rsid w:val="00DC5897"/>
    <w:rsid w:val="00DC6E88"/>
    <w:rsid w:val="00DE5CE8"/>
    <w:rsid w:val="00DE6B4C"/>
    <w:rsid w:val="00DF0926"/>
    <w:rsid w:val="00DF0D4A"/>
    <w:rsid w:val="00DF366D"/>
    <w:rsid w:val="00DF4D87"/>
    <w:rsid w:val="00DF4E56"/>
    <w:rsid w:val="00DF70B5"/>
    <w:rsid w:val="00E00041"/>
    <w:rsid w:val="00E121E5"/>
    <w:rsid w:val="00E15AF4"/>
    <w:rsid w:val="00E168B6"/>
    <w:rsid w:val="00E213FC"/>
    <w:rsid w:val="00E270AD"/>
    <w:rsid w:val="00E320B8"/>
    <w:rsid w:val="00E33B3F"/>
    <w:rsid w:val="00E43440"/>
    <w:rsid w:val="00E4465F"/>
    <w:rsid w:val="00E45380"/>
    <w:rsid w:val="00E51867"/>
    <w:rsid w:val="00E56412"/>
    <w:rsid w:val="00E572B5"/>
    <w:rsid w:val="00E67CBB"/>
    <w:rsid w:val="00E71190"/>
    <w:rsid w:val="00E72E02"/>
    <w:rsid w:val="00E77CBE"/>
    <w:rsid w:val="00E804E8"/>
    <w:rsid w:val="00E81457"/>
    <w:rsid w:val="00E852E4"/>
    <w:rsid w:val="00E96370"/>
    <w:rsid w:val="00E97D3A"/>
    <w:rsid w:val="00EA1E1F"/>
    <w:rsid w:val="00EA767A"/>
    <w:rsid w:val="00EB4535"/>
    <w:rsid w:val="00EB7C58"/>
    <w:rsid w:val="00EC52A7"/>
    <w:rsid w:val="00ED76C7"/>
    <w:rsid w:val="00EF32E3"/>
    <w:rsid w:val="00EF4EDF"/>
    <w:rsid w:val="00F00407"/>
    <w:rsid w:val="00F0133B"/>
    <w:rsid w:val="00F13154"/>
    <w:rsid w:val="00F2059F"/>
    <w:rsid w:val="00F2216C"/>
    <w:rsid w:val="00F22849"/>
    <w:rsid w:val="00F241F4"/>
    <w:rsid w:val="00F246CB"/>
    <w:rsid w:val="00F3223D"/>
    <w:rsid w:val="00F33E39"/>
    <w:rsid w:val="00F346AC"/>
    <w:rsid w:val="00F37D54"/>
    <w:rsid w:val="00F420C3"/>
    <w:rsid w:val="00F4437B"/>
    <w:rsid w:val="00F53E9D"/>
    <w:rsid w:val="00F62173"/>
    <w:rsid w:val="00F64413"/>
    <w:rsid w:val="00F72C87"/>
    <w:rsid w:val="00F85BE8"/>
    <w:rsid w:val="00F94973"/>
    <w:rsid w:val="00F979F0"/>
    <w:rsid w:val="00FA52C7"/>
    <w:rsid w:val="00FB14A8"/>
    <w:rsid w:val="00FB6F68"/>
    <w:rsid w:val="00FC04E2"/>
    <w:rsid w:val="00FC1583"/>
    <w:rsid w:val="00FD0B71"/>
    <w:rsid w:val="00FD44D4"/>
    <w:rsid w:val="00FE167B"/>
    <w:rsid w:val="00FE39A0"/>
    <w:rsid w:val="00FE4460"/>
    <w:rsid w:val="00FF6DD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8433"/>
    <o:shapelayout v:ext="edit">
      <o:idmap v:ext="edit" data="1"/>
    </o:shapelayout>
  </w:shapeDefaults>
  <w:decimalSymbol w:val=","/>
  <w:listSeparator w:val=";"/>
  <w14:docId w14:val="1D4A2214"/>
  <w15:docId w15:val="{8031B4EC-C6EF-4207-AA7C-883028ABCE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pPr>
      <w:suppressAutoHyphens/>
    </w:pPr>
    <w:rPr>
      <w:lang w:eastAsia="ar-SA"/>
    </w:rPr>
  </w:style>
  <w:style w:type="paragraph" w:styleId="Nadpis1">
    <w:name w:val="heading 1"/>
    <w:basedOn w:val="Normln"/>
    <w:next w:val="Normln"/>
    <w:qFormat/>
    <w:pPr>
      <w:keepNext/>
      <w:numPr>
        <w:numId w:val="1"/>
      </w:numPr>
      <w:outlineLvl w:val="0"/>
    </w:pPr>
    <w:rPr>
      <w:b/>
      <w:sz w:val="32"/>
    </w:rPr>
  </w:style>
  <w:style w:type="paragraph" w:styleId="Nadpis2">
    <w:name w:val="heading 2"/>
    <w:basedOn w:val="Normln"/>
    <w:next w:val="Normln"/>
    <w:link w:val="Nadpis2Char"/>
    <w:qFormat/>
    <w:pPr>
      <w:keepNext/>
      <w:numPr>
        <w:ilvl w:val="1"/>
        <w:numId w:val="1"/>
      </w:numPr>
      <w:outlineLvl w:val="1"/>
    </w:pPr>
    <w:rPr>
      <w:sz w:val="24"/>
    </w:rPr>
  </w:style>
  <w:style w:type="paragraph" w:styleId="Nadpis3">
    <w:name w:val="heading 3"/>
    <w:basedOn w:val="Normln"/>
    <w:next w:val="Normln"/>
    <w:qFormat/>
    <w:pPr>
      <w:keepNext/>
      <w:numPr>
        <w:ilvl w:val="2"/>
        <w:numId w:val="1"/>
      </w:numPr>
      <w:jc w:val="center"/>
      <w:outlineLvl w:val="2"/>
    </w:pPr>
    <w:rPr>
      <w:b/>
      <w:sz w:val="24"/>
    </w:rPr>
  </w:style>
  <w:style w:type="paragraph" w:styleId="Nadpis4">
    <w:name w:val="heading 4"/>
    <w:basedOn w:val="Normln"/>
    <w:next w:val="Normln"/>
    <w:qFormat/>
    <w:pPr>
      <w:keepNext/>
      <w:numPr>
        <w:ilvl w:val="3"/>
        <w:numId w:val="1"/>
      </w:numPr>
      <w:jc w:val="both"/>
      <w:outlineLvl w:val="3"/>
    </w:pPr>
    <w:rPr>
      <w:sz w:val="24"/>
    </w:rPr>
  </w:style>
  <w:style w:type="paragraph" w:styleId="Nadpis5">
    <w:name w:val="heading 5"/>
    <w:basedOn w:val="Normln"/>
    <w:next w:val="Normln"/>
    <w:qFormat/>
    <w:pPr>
      <w:keepNext/>
      <w:numPr>
        <w:ilvl w:val="4"/>
        <w:numId w:val="1"/>
      </w:numPr>
      <w:jc w:val="center"/>
      <w:outlineLvl w:val="4"/>
    </w:pPr>
    <w:rPr>
      <w:b/>
      <w:sz w:val="32"/>
    </w:rPr>
  </w:style>
  <w:style w:type="paragraph" w:styleId="Nadpis6">
    <w:name w:val="heading 6"/>
    <w:basedOn w:val="Normln"/>
    <w:next w:val="Normln"/>
    <w:qFormat/>
    <w:pPr>
      <w:keepNext/>
      <w:numPr>
        <w:ilvl w:val="5"/>
        <w:numId w:val="1"/>
      </w:numPr>
      <w:outlineLvl w:val="5"/>
    </w:pPr>
    <w:rPr>
      <w:b/>
      <w:sz w:val="24"/>
    </w:rPr>
  </w:style>
  <w:style w:type="paragraph" w:styleId="Nadpis9">
    <w:name w:val="heading 9"/>
    <w:basedOn w:val="Normln"/>
    <w:next w:val="Normln"/>
    <w:qFormat/>
    <w:rsid w:val="003E016B"/>
    <w:pPr>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2z0">
    <w:name w:val="WW8Num2z0"/>
    <w:rPr>
      <w:b/>
    </w:rPr>
  </w:style>
  <w:style w:type="character" w:customStyle="1" w:styleId="Standardnpsmoodstavce1">
    <w:name w:val="Standardní písmo odstavce1"/>
  </w:style>
  <w:style w:type="paragraph" w:customStyle="1" w:styleId="Nadpis">
    <w:name w:val="Nadpis"/>
    <w:basedOn w:val="Normln"/>
    <w:next w:val="Zkladntext"/>
    <w:pPr>
      <w:keepNext/>
      <w:spacing w:before="240" w:after="120"/>
    </w:pPr>
    <w:rPr>
      <w:rFonts w:ascii="Arial" w:eastAsia="Arial Unicode MS" w:hAnsi="Arial" w:cs="Tahoma"/>
      <w:sz w:val="28"/>
      <w:szCs w:val="28"/>
    </w:rPr>
  </w:style>
  <w:style w:type="paragraph" w:styleId="Zkladntext">
    <w:name w:val="Body Text"/>
    <w:basedOn w:val="Normln"/>
    <w:pPr>
      <w:jc w:val="both"/>
    </w:pPr>
    <w:rPr>
      <w:sz w:val="24"/>
    </w:rPr>
  </w:style>
  <w:style w:type="paragraph" w:styleId="Seznam">
    <w:name w:val="List"/>
    <w:basedOn w:val="Zkladntext"/>
    <w:rPr>
      <w:rFonts w:cs="Tahoma"/>
    </w:rPr>
  </w:style>
  <w:style w:type="paragraph" w:customStyle="1" w:styleId="Popisek">
    <w:name w:val="Popisek"/>
    <w:basedOn w:val="Normln"/>
    <w:pPr>
      <w:suppressLineNumbers/>
      <w:spacing w:before="120" w:after="120"/>
    </w:pPr>
    <w:rPr>
      <w:rFonts w:cs="Tahoma"/>
      <w:i/>
      <w:iCs/>
      <w:sz w:val="24"/>
      <w:szCs w:val="24"/>
    </w:rPr>
  </w:style>
  <w:style w:type="paragraph" w:customStyle="1" w:styleId="Rejstk">
    <w:name w:val="Rejstřík"/>
    <w:basedOn w:val="Normln"/>
    <w:pPr>
      <w:suppressLineNumbers/>
    </w:pPr>
    <w:rPr>
      <w:rFonts w:cs="Tahoma"/>
    </w:rPr>
  </w:style>
  <w:style w:type="paragraph" w:customStyle="1" w:styleId="Zkladntextodsazen21">
    <w:name w:val="Základní text odsazený 21"/>
    <w:basedOn w:val="Normln"/>
    <w:pPr>
      <w:ind w:left="397" w:hanging="397"/>
      <w:jc w:val="both"/>
    </w:pPr>
    <w:rPr>
      <w:sz w:val="24"/>
    </w:rPr>
  </w:style>
  <w:style w:type="paragraph" w:customStyle="1" w:styleId="Zkladntextodsazen31">
    <w:name w:val="Základní text odsazený 31"/>
    <w:basedOn w:val="Normln"/>
    <w:pPr>
      <w:ind w:left="709" w:hanging="709"/>
      <w:jc w:val="both"/>
    </w:pPr>
    <w:rPr>
      <w:sz w:val="24"/>
    </w:rPr>
  </w:style>
  <w:style w:type="paragraph" w:styleId="Zkladntextodsazen">
    <w:name w:val="Body Text Indent"/>
    <w:basedOn w:val="Normln"/>
    <w:link w:val="ZkladntextodsazenChar"/>
    <w:rPr>
      <w:sz w:val="24"/>
    </w:rPr>
  </w:style>
  <w:style w:type="paragraph" w:customStyle="1" w:styleId="Textvbloku1">
    <w:name w:val="Text v bloku1"/>
    <w:basedOn w:val="Normln"/>
    <w:pPr>
      <w:ind w:left="3540" w:right="110" w:hanging="3256"/>
      <w:jc w:val="both"/>
    </w:pPr>
    <w:rPr>
      <w:rFonts w:eastAsia="MS Mincho"/>
      <w:sz w:val="24"/>
    </w:rPr>
  </w:style>
  <w:style w:type="character" w:customStyle="1" w:styleId="sedovai">
    <w:name w:val="sedova.i"/>
    <w:semiHidden/>
    <w:rsid w:val="006946BF"/>
    <w:rPr>
      <w:rFonts w:ascii="Arial" w:hAnsi="Arial" w:cs="Arial"/>
      <w:color w:val="auto"/>
      <w:sz w:val="20"/>
      <w:szCs w:val="20"/>
    </w:rPr>
  </w:style>
  <w:style w:type="paragraph" w:customStyle="1" w:styleId="Bntext2">
    <w:name w:val="Běžný text 2"/>
    <w:basedOn w:val="Normln"/>
    <w:link w:val="Bntext2Char"/>
    <w:rsid w:val="00701CE7"/>
    <w:pPr>
      <w:tabs>
        <w:tab w:val="num" w:pos="-1560"/>
      </w:tabs>
      <w:suppressAutoHyphens w:val="0"/>
      <w:overflowPunct w:val="0"/>
      <w:autoSpaceDE w:val="0"/>
      <w:autoSpaceDN w:val="0"/>
      <w:adjustRightInd w:val="0"/>
      <w:ind w:left="567"/>
      <w:jc w:val="both"/>
      <w:textAlignment w:val="baseline"/>
    </w:pPr>
    <w:rPr>
      <w:rFonts w:ascii="Arial" w:hAnsi="Arial"/>
      <w:sz w:val="22"/>
      <w:szCs w:val="24"/>
      <w:lang w:eastAsia="cs-CZ"/>
    </w:rPr>
  </w:style>
  <w:style w:type="character" w:customStyle="1" w:styleId="Bntext2Char">
    <w:name w:val="Běžný text 2 Char"/>
    <w:link w:val="Bntext2"/>
    <w:rsid w:val="00701CE7"/>
    <w:rPr>
      <w:rFonts w:ascii="Arial" w:hAnsi="Arial"/>
      <w:sz w:val="22"/>
      <w:szCs w:val="24"/>
      <w:lang w:val="cs-CZ" w:eastAsia="cs-CZ" w:bidi="ar-SA"/>
    </w:rPr>
  </w:style>
  <w:style w:type="paragraph" w:styleId="Zhlav">
    <w:name w:val="header"/>
    <w:basedOn w:val="Normln"/>
    <w:link w:val="ZhlavChar"/>
    <w:uiPriority w:val="99"/>
    <w:rsid w:val="00215361"/>
    <w:pPr>
      <w:tabs>
        <w:tab w:val="center" w:pos="4536"/>
        <w:tab w:val="right" w:pos="9072"/>
      </w:tabs>
    </w:pPr>
  </w:style>
  <w:style w:type="paragraph" w:styleId="Zpat">
    <w:name w:val="footer"/>
    <w:basedOn w:val="Normln"/>
    <w:rsid w:val="00215361"/>
    <w:pPr>
      <w:tabs>
        <w:tab w:val="center" w:pos="4536"/>
        <w:tab w:val="right" w:pos="9072"/>
      </w:tabs>
    </w:pPr>
  </w:style>
  <w:style w:type="paragraph" w:customStyle="1" w:styleId="Bntext3">
    <w:name w:val="Běžný text 3"/>
    <w:basedOn w:val="Bntext2"/>
    <w:rsid w:val="002B171A"/>
    <w:pPr>
      <w:ind w:left="1021"/>
    </w:pPr>
    <w:rPr>
      <w:rFonts w:cs="Arial"/>
      <w:bCs/>
    </w:rPr>
  </w:style>
  <w:style w:type="paragraph" w:styleId="Nzev">
    <w:name w:val="Title"/>
    <w:basedOn w:val="Normln"/>
    <w:link w:val="NzevChar"/>
    <w:uiPriority w:val="10"/>
    <w:qFormat/>
    <w:rsid w:val="002B171A"/>
    <w:pPr>
      <w:suppressAutoHyphens w:val="0"/>
      <w:jc w:val="center"/>
    </w:pPr>
    <w:rPr>
      <w:b/>
      <w:bCs/>
      <w:sz w:val="24"/>
      <w:szCs w:val="24"/>
      <w:lang w:eastAsia="cs-CZ"/>
    </w:rPr>
  </w:style>
  <w:style w:type="paragraph" w:styleId="Textbubliny">
    <w:name w:val="Balloon Text"/>
    <w:basedOn w:val="Normln"/>
    <w:semiHidden/>
    <w:rsid w:val="002018D0"/>
    <w:rPr>
      <w:rFonts w:ascii="Tahoma" w:hAnsi="Tahoma" w:cs="Tahoma"/>
      <w:sz w:val="16"/>
      <w:szCs w:val="16"/>
    </w:rPr>
  </w:style>
  <w:style w:type="character" w:customStyle="1" w:styleId="ZkladntextodsazenChar">
    <w:name w:val="Základní text odsazený Char"/>
    <w:link w:val="Zkladntextodsazen"/>
    <w:locked/>
    <w:rsid w:val="00F346AC"/>
    <w:rPr>
      <w:sz w:val="24"/>
      <w:lang w:val="cs-CZ" w:eastAsia="ar-SA" w:bidi="ar-SA"/>
    </w:rPr>
  </w:style>
  <w:style w:type="character" w:styleId="Odkaznakoment">
    <w:name w:val="annotation reference"/>
    <w:semiHidden/>
    <w:rsid w:val="00412D4A"/>
    <w:rPr>
      <w:sz w:val="16"/>
      <w:szCs w:val="16"/>
    </w:rPr>
  </w:style>
  <w:style w:type="paragraph" w:styleId="Textkomente">
    <w:name w:val="annotation text"/>
    <w:basedOn w:val="Normln"/>
    <w:link w:val="TextkomenteChar"/>
    <w:semiHidden/>
    <w:rsid w:val="00412D4A"/>
  </w:style>
  <w:style w:type="paragraph" w:styleId="Pedmtkomente">
    <w:name w:val="annotation subject"/>
    <w:basedOn w:val="Textkomente"/>
    <w:next w:val="Textkomente"/>
    <w:semiHidden/>
    <w:rsid w:val="00412D4A"/>
    <w:rPr>
      <w:b/>
      <w:bCs/>
    </w:rPr>
  </w:style>
  <w:style w:type="paragraph" w:styleId="Odstavecseseznamem">
    <w:name w:val="List Paragraph"/>
    <w:basedOn w:val="Normln"/>
    <w:uiPriority w:val="34"/>
    <w:qFormat/>
    <w:rsid w:val="006473B3"/>
    <w:pPr>
      <w:ind w:left="708"/>
    </w:pPr>
  </w:style>
  <w:style w:type="character" w:customStyle="1" w:styleId="ZhlavChar">
    <w:name w:val="Záhlaví Char"/>
    <w:link w:val="Zhlav"/>
    <w:uiPriority w:val="99"/>
    <w:rsid w:val="00C50E94"/>
    <w:rPr>
      <w:lang w:eastAsia="ar-SA"/>
    </w:rPr>
  </w:style>
  <w:style w:type="character" w:customStyle="1" w:styleId="NzevChar">
    <w:name w:val="Název Char"/>
    <w:link w:val="Nzev"/>
    <w:uiPriority w:val="10"/>
    <w:rsid w:val="00FE167B"/>
    <w:rPr>
      <w:b/>
      <w:bCs/>
      <w:sz w:val="24"/>
      <w:szCs w:val="24"/>
    </w:rPr>
  </w:style>
  <w:style w:type="character" w:customStyle="1" w:styleId="Nadpis2Char">
    <w:name w:val="Nadpis 2 Char"/>
    <w:basedOn w:val="Standardnpsmoodstavce"/>
    <w:link w:val="Nadpis2"/>
    <w:rsid w:val="00AA16A2"/>
    <w:rPr>
      <w:sz w:val="24"/>
      <w:lang w:eastAsia="ar-SA"/>
    </w:rPr>
  </w:style>
  <w:style w:type="character" w:customStyle="1" w:styleId="TextkomenteChar">
    <w:name w:val="Text komentáře Char"/>
    <w:basedOn w:val="Standardnpsmoodstavce"/>
    <w:link w:val="Textkomente"/>
    <w:semiHidden/>
    <w:rsid w:val="00DC5897"/>
    <w:rPr>
      <w:lang w:eastAsia="ar-SA"/>
    </w:rPr>
  </w:style>
  <w:style w:type="character" w:customStyle="1" w:styleId="datalabel">
    <w:name w:val="datalabel"/>
    <w:basedOn w:val="Standardnpsmoodstavce"/>
    <w:rsid w:val="00546C8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6916987">
      <w:bodyDiv w:val="1"/>
      <w:marLeft w:val="0"/>
      <w:marRight w:val="0"/>
      <w:marTop w:val="0"/>
      <w:marBottom w:val="0"/>
      <w:divBdr>
        <w:top w:val="none" w:sz="0" w:space="0" w:color="auto"/>
        <w:left w:val="none" w:sz="0" w:space="0" w:color="auto"/>
        <w:bottom w:val="none" w:sz="0" w:space="0" w:color="auto"/>
        <w:right w:val="none" w:sz="0" w:space="0" w:color="auto"/>
      </w:divBdr>
    </w:div>
    <w:div w:id="374962297">
      <w:bodyDiv w:val="1"/>
      <w:marLeft w:val="0"/>
      <w:marRight w:val="0"/>
      <w:marTop w:val="0"/>
      <w:marBottom w:val="0"/>
      <w:divBdr>
        <w:top w:val="none" w:sz="0" w:space="0" w:color="auto"/>
        <w:left w:val="none" w:sz="0" w:space="0" w:color="auto"/>
        <w:bottom w:val="none" w:sz="0" w:space="0" w:color="auto"/>
        <w:right w:val="none" w:sz="0" w:space="0" w:color="auto"/>
      </w:divBdr>
    </w:div>
    <w:div w:id="972372756">
      <w:bodyDiv w:val="1"/>
      <w:marLeft w:val="0"/>
      <w:marRight w:val="0"/>
      <w:marTop w:val="0"/>
      <w:marBottom w:val="0"/>
      <w:divBdr>
        <w:top w:val="none" w:sz="0" w:space="0" w:color="auto"/>
        <w:left w:val="none" w:sz="0" w:space="0" w:color="auto"/>
        <w:bottom w:val="none" w:sz="0" w:space="0" w:color="auto"/>
        <w:right w:val="none" w:sz="0" w:space="0" w:color="auto"/>
      </w:divBdr>
    </w:div>
    <w:div w:id="1120611244">
      <w:bodyDiv w:val="1"/>
      <w:marLeft w:val="0"/>
      <w:marRight w:val="0"/>
      <w:marTop w:val="0"/>
      <w:marBottom w:val="0"/>
      <w:divBdr>
        <w:top w:val="none" w:sz="0" w:space="0" w:color="auto"/>
        <w:left w:val="none" w:sz="0" w:space="0" w:color="auto"/>
        <w:bottom w:val="none" w:sz="0" w:space="0" w:color="auto"/>
        <w:right w:val="none" w:sz="0" w:space="0" w:color="auto"/>
      </w:divBdr>
    </w:div>
    <w:div w:id="1142382676">
      <w:bodyDiv w:val="1"/>
      <w:marLeft w:val="0"/>
      <w:marRight w:val="0"/>
      <w:marTop w:val="0"/>
      <w:marBottom w:val="0"/>
      <w:divBdr>
        <w:top w:val="none" w:sz="0" w:space="0" w:color="auto"/>
        <w:left w:val="none" w:sz="0" w:space="0" w:color="auto"/>
        <w:bottom w:val="none" w:sz="0" w:space="0" w:color="auto"/>
        <w:right w:val="none" w:sz="0" w:space="0" w:color="auto"/>
      </w:divBdr>
    </w:div>
    <w:div w:id="1396707374">
      <w:bodyDiv w:val="1"/>
      <w:marLeft w:val="0"/>
      <w:marRight w:val="0"/>
      <w:marTop w:val="0"/>
      <w:marBottom w:val="0"/>
      <w:divBdr>
        <w:top w:val="none" w:sz="0" w:space="0" w:color="auto"/>
        <w:left w:val="none" w:sz="0" w:space="0" w:color="auto"/>
        <w:bottom w:val="none" w:sz="0" w:space="0" w:color="auto"/>
        <w:right w:val="none" w:sz="0" w:space="0" w:color="auto"/>
      </w:divBdr>
    </w:div>
    <w:div w:id="1439447352">
      <w:bodyDiv w:val="1"/>
      <w:marLeft w:val="0"/>
      <w:marRight w:val="0"/>
      <w:marTop w:val="0"/>
      <w:marBottom w:val="0"/>
      <w:divBdr>
        <w:top w:val="none" w:sz="0" w:space="0" w:color="auto"/>
        <w:left w:val="none" w:sz="0" w:space="0" w:color="auto"/>
        <w:bottom w:val="none" w:sz="0" w:space="0" w:color="auto"/>
        <w:right w:val="none" w:sz="0" w:space="0" w:color="auto"/>
      </w:divBdr>
    </w:div>
    <w:div w:id="1503815331">
      <w:bodyDiv w:val="1"/>
      <w:marLeft w:val="0"/>
      <w:marRight w:val="0"/>
      <w:marTop w:val="0"/>
      <w:marBottom w:val="0"/>
      <w:divBdr>
        <w:top w:val="none" w:sz="0" w:space="0" w:color="auto"/>
        <w:left w:val="none" w:sz="0" w:space="0" w:color="auto"/>
        <w:bottom w:val="none" w:sz="0" w:space="0" w:color="auto"/>
        <w:right w:val="none" w:sz="0" w:space="0" w:color="auto"/>
      </w:divBdr>
    </w:div>
    <w:div w:id="1744061091">
      <w:bodyDiv w:val="1"/>
      <w:marLeft w:val="0"/>
      <w:marRight w:val="0"/>
      <w:marTop w:val="0"/>
      <w:marBottom w:val="0"/>
      <w:divBdr>
        <w:top w:val="none" w:sz="0" w:space="0" w:color="auto"/>
        <w:left w:val="none" w:sz="0" w:space="0" w:color="auto"/>
        <w:bottom w:val="none" w:sz="0" w:space="0" w:color="auto"/>
        <w:right w:val="none" w:sz="0" w:space="0" w:color="auto"/>
      </w:divBdr>
    </w:div>
    <w:div w:id="1818648672">
      <w:bodyDiv w:val="1"/>
      <w:marLeft w:val="0"/>
      <w:marRight w:val="0"/>
      <w:marTop w:val="0"/>
      <w:marBottom w:val="0"/>
      <w:divBdr>
        <w:top w:val="none" w:sz="0" w:space="0" w:color="auto"/>
        <w:left w:val="none" w:sz="0" w:space="0" w:color="auto"/>
        <w:bottom w:val="none" w:sz="0" w:space="0" w:color="auto"/>
        <w:right w:val="none" w:sz="0" w:space="0" w:color="auto"/>
      </w:divBdr>
    </w:div>
    <w:div w:id="1880894330">
      <w:bodyDiv w:val="1"/>
      <w:marLeft w:val="0"/>
      <w:marRight w:val="0"/>
      <w:marTop w:val="0"/>
      <w:marBottom w:val="0"/>
      <w:divBdr>
        <w:top w:val="none" w:sz="0" w:space="0" w:color="auto"/>
        <w:left w:val="none" w:sz="0" w:space="0" w:color="auto"/>
        <w:bottom w:val="none" w:sz="0" w:space="0" w:color="auto"/>
        <w:right w:val="none" w:sz="0" w:space="0" w:color="auto"/>
      </w:divBdr>
    </w:div>
    <w:div w:id="20509122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80C07A-2822-4225-83A8-CE54C313F2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105</TotalTime>
  <Pages>7</Pages>
  <Words>2913</Words>
  <Characters>17193</Characters>
  <Application>Microsoft Office Word</Application>
  <DocSecurity>0</DocSecurity>
  <Lines>143</Lines>
  <Paragraphs>40</Paragraphs>
  <ScaleCrop>false</ScaleCrop>
  <HeadingPairs>
    <vt:vector size="2" baseType="variant">
      <vt:variant>
        <vt:lpstr>Název</vt:lpstr>
      </vt:variant>
      <vt:variant>
        <vt:i4>1</vt:i4>
      </vt:variant>
    </vt:vector>
  </HeadingPairs>
  <TitlesOfParts>
    <vt:vector size="1" baseType="lpstr">
      <vt:lpstr>Mandátní smlouva číslo 24607</vt:lpstr>
    </vt:vector>
  </TitlesOfParts>
  <Company>KrU</Company>
  <LinksUpToDate>false</LinksUpToDate>
  <CharactersWithSpaces>20066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Mandátní smlouva číslo 24607</dc:title>
  <dc:creator>Grodl</dc:creator>
  <cp:lastModifiedBy>Majdičová Markéta Ing.</cp:lastModifiedBy>
  <cp:revision>11</cp:revision>
  <cp:lastPrinted>2019-04-17T07:56:00Z</cp:lastPrinted>
  <dcterms:created xsi:type="dcterms:W3CDTF">2019-11-19T11:30:00Z</dcterms:created>
  <dcterms:modified xsi:type="dcterms:W3CDTF">2020-02-03T14:14:00Z</dcterms:modified>
</cp:coreProperties>
</file>